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4231D7E" w14:textId="77777777" w:rsidR="008A25D8" w:rsidRDefault="00365CFB" w:rsidP="009C4944">
      <w:pPr>
        <w:pStyle w:val="NormalnyWeb"/>
        <w:spacing w:before="0" w:after="0"/>
        <w:jc w:val="right"/>
        <w:rPr>
          <w:b/>
          <w:i/>
          <w:spacing w:val="4"/>
          <w:sz w:val="22"/>
          <w:szCs w:val="22"/>
        </w:rPr>
      </w:pPr>
      <w:r w:rsidRPr="003A45D0">
        <w:rPr>
          <w:b/>
          <w:i/>
          <w:spacing w:val="4"/>
          <w:sz w:val="22"/>
          <w:szCs w:val="22"/>
        </w:rPr>
        <w:t xml:space="preserve">Załącznik nr </w:t>
      </w:r>
      <w:r w:rsidR="0020496F">
        <w:rPr>
          <w:b/>
          <w:i/>
          <w:spacing w:val="4"/>
          <w:sz w:val="22"/>
          <w:szCs w:val="22"/>
        </w:rPr>
        <w:t>5</w:t>
      </w:r>
      <w:r w:rsidRPr="003A45D0">
        <w:rPr>
          <w:b/>
          <w:i/>
          <w:spacing w:val="4"/>
          <w:sz w:val="22"/>
          <w:szCs w:val="22"/>
        </w:rPr>
        <w:t xml:space="preserve"> do SWZ</w:t>
      </w:r>
      <w:r w:rsidR="003A45D0" w:rsidRPr="003A45D0">
        <w:rPr>
          <w:b/>
          <w:i/>
          <w:spacing w:val="4"/>
          <w:sz w:val="22"/>
          <w:szCs w:val="22"/>
        </w:rPr>
        <w:t xml:space="preserve"> składany </w:t>
      </w:r>
      <w:r w:rsidR="0020496F">
        <w:rPr>
          <w:b/>
          <w:i/>
          <w:spacing w:val="4"/>
          <w:sz w:val="22"/>
          <w:szCs w:val="22"/>
        </w:rPr>
        <w:t>na wezwanie Zamawiającego</w:t>
      </w:r>
    </w:p>
    <w:p w14:paraId="522F1269" w14:textId="77777777" w:rsidR="008A25D8" w:rsidRDefault="008A25D8" w:rsidP="003A45D0">
      <w:pPr>
        <w:pStyle w:val="NormalnyWeb"/>
        <w:spacing w:before="0" w:after="0"/>
        <w:rPr>
          <w:b/>
          <w:i/>
          <w:spacing w:val="4"/>
          <w:sz w:val="22"/>
          <w:szCs w:val="22"/>
        </w:rPr>
      </w:pPr>
    </w:p>
    <w:p w14:paraId="72E2235A" w14:textId="77777777" w:rsidR="0020496F" w:rsidRPr="008A25D8" w:rsidRDefault="0020496F" w:rsidP="009C4944">
      <w:pPr>
        <w:pStyle w:val="NormalnyWeb"/>
        <w:spacing w:before="0" w:after="0"/>
        <w:jc w:val="right"/>
        <w:rPr>
          <w:bCs/>
        </w:rPr>
      </w:pPr>
      <w:r w:rsidRPr="008A25D8">
        <w:rPr>
          <w:bCs/>
          <w:i/>
          <w:spacing w:val="4"/>
          <w:sz w:val="22"/>
          <w:szCs w:val="22"/>
        </w:rPr>
        <w:t>(w przypadku wspólnego ubiegania się o udzielenie zamówienia, oświadczenie składa każdy ze wspólnie ubiegających się Wykonawców osobno)</w:t>
      </w:r>
    </w:p>
    <w:p w14:paraId="68733266" w14:textId="77777777" w:rsidR="00865923" w:rsidRDefault="00865923" w:rsidP="00865923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66152E4" w14:textId="77777777" w:rsidR="00865923" w:rsidRDefault="00865923" w:rsidP="00865923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4"/>
        <w:gridCol w:w="5226"/>
      </w:tblGrid>
      <w:tr w:rsidR="00865923" w:rsidRPr="00655900" w14:paraId="5C9CB12D" w14:textId="77777777" w:rsidTr="00865923"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B5B484" w14:textId="77777777" w:rsidR="00865923" w:rsidRDefault="00865923" w:rsidP="00865923">
            <w:pPr>
              <w:jc w:val="both"/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Zamawiający:</w:t>
            </w:r>
          </w:p>
          <w:p w14:paraId="1BDB14EE" w14:textId="77777777" w:rsidR="00865923" w:rsidRDefault="00865923" w:rsidP="00865923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Gmina Puck</w:t>
            </w:r>
          </w:p>
          <w:p w14:paraId="3EBEB45F" w14:textId="77777777" w:rsidR="00865923" w:rsidRDefault="00865923" w:rsidP="00865923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84-100 Puck, ul. 10 Lutego 29</w:t>
            </w:r>
          </w:p>
          <w:p w14:paraId="351A660C" w14:textId="77777777" w:rsidR="00865923" w:rsidRPr="00655900" w:rsidRDefault="00865923" w:rsidP="00AA2F7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9A36A" w14:textId="77777777" w:rsidR="00865923" w:rsidRDefault="00865923" w:rsidP="0086592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Wykonawca:</w:t>
            </w:r>
          </w:p>
          <w:p w14:paraId="628EF72B" w14:textId="77777777" w:rsidR="00865923" w:rsidRDefault="00865923" w:rsidP="00865923">
            <w:pPr>
              <w:pStyle w:val="Akapitzlist"/>
              <w:spacing w:after="0"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21AD0869" w14:textId="77777777" w:rsidR="00865923" w:rsidRDefault="00865923" w:rsidP="00865923">
            <w:pPr>
              <w:pStyle w:val="Akapitzlist"/>
              <w:spacing w:after="0"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06286B2E" w14:textId="77777777" w:rsidR="00865923" w:rsidRDefault="00865923" w:rsidP="00DB066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57A47EAE" w14:textId="77777777" w:rsidR="00865923" w:rsidRPr="00655900" w:rsidRDefault="00865923" w:rsidP="00DB066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(pełna nazwa/firma, adres)</w:t>
            </w:r>
          </w:p>
        </w:tc>
      </w:tr>
    </w:tbl>
    <w:p w14:paraId="0245EEA2" w14:textId="77777777" w:rsidR="00365CFB" w:rsidRDefault="00365CFB" w:rsidP="00865923">
      <w:pPr>
        <w:spacing w:line="360" w:lineRule="auto"/>
      </w:pPr>
    </w:p>
    <w:p w14:paraId="4FE063D0" w14:textId="77777777" w:rsidR="00365CFB" w:rsidRDefault="00365CFB" w:rsidP="00DB066A">
      <w:pPr>
        <w:spacing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E83270">
        <w:rPr>
          <w:rFonts w:ascii="Times New Roman" w:eastAsia="Calibri" w:hAnsi="Times New Roman" w:cs="Times New Roman"/>
          <w:b/>
          <w:u w:val="single"/>
        </w:rPr>
        <w:t xml:space="preserve">Oświadczenie </w:t>
      </w:r>
    </w:p>
    <w:p w14:paraId="6E620DC9" w14:textId="77777777" w:rsidR="00DB066A" w:rsidRPr="00DB066A" w:rsidRDefault="00DB066A" w:rsidP="00DB066A">
      <w:pPr>
        <w:spacing w:line="360" w:lineRule="auto"/>
        <w:jc w:val="center"/>
        <w:rPr>
          <w:rFonts w:ascii="Times New Roman" w:eastAsia="Calibri" w:hAnsi="Times New Roman" w:cs="Times New Roman"/>
          <w:b/>
        </w:rPr>
      </w:pPr>
      <w:r w:rsidRPr="00DB066A">
        <w:rPr>
          <w:rFonts w:ascii="Times New Roman" w:eastAsia="Calibri" w:hAnsi="Times New Roman" w:cs="Times New Roman"/>
          <w:b/>
        </w:rPr>
        <w:t>o przynależności lub braku przynależności do tej samem grupy kapitałowej</w:t>
      </w:r>
    </w:p>
    <w:p w14:paraId="42B7C617" w14:textId="24A66A1B" w:rsidR="008A25D8" w:rsidRPr="001F3697" w:rsidRDefault="001F3697" w:rsidP="001F3697">
      <w:pPr>
        <w:jc w:val="both"/>
      </w:pPr>
      <w:r>
        <w:rPr>
          <w:rFonts w:ascii="Times New Roman" w:hAnsi="Times New Roman" w:cs="Times New Roman"/>
          <w:sz w:val="22"/>
          <w:szCs w:val="22"/>
        </w:rPr>
        <w:t xml:space="preserve">Na potrzeby postępowania o udzielenie zamówienia publicznego pn.: </w:t>
      </w:r>
      <w:r w:rsidR="00481BFA">
        <w:rPr>
          <w:rFonts w:ascii="Times New Roman" w:hAnsi="Times New Roman" w:cs="Times New Roman"/>
          <w:b/>
          <w:color w:val="000000"/>
          <w:sz w:val="22"/>
          <w:szCs w:val="22"/>
        </w:rPr>
        <w:t>„</w:t>
      </w:r>
      <w:r w:rsidR="00E35BCE" w:rsidRPr="00E35BCE">
        <w:rPr>
          <w:rFonts w:ascii="Times New Roman" w:hAnsi="Times New Roman" w:cs="Times New Roman"/>
          <w:b/>
          <w:bCs/>
          <w:sz w:val="22"/>
          <w:szCs w:val="22"/>
        </w:rPr>
        <w:t>Dostawa wraz z wdrożeniem urządzeń oraz systemu wizyjnego</w:t>
      </w:r>
      <w:r w:rsidR="00481BFA">
        <w:rPr>
          <w:rFonts w:ascii="Times New Roman" w:hAnsi="Times New Roman" w:cs="Times New Roman"/>
          <w:b/>
          <w:sz w:val="22"/>
          <w:szCs w:val="22"/>
        </w:rPr>
        <w:t xml:space="preserve">” </w:t>
      </w:r>
      <w:r>
        <w:rPr>
          <w:rFonts w:ascii="Times New Roman" w:hAnsi="Times New Roman" w:cs="Times New Roman"/>
          <w:sz w:val="22"/>
          <w:szCs w:val="22"/>
        </w:rPr>
        <w:t xml:space="preserve">prowadzonego przez </w:t>
      </w:r>
      <w:r>
        <w:rPr>
          <w:rFonts w:ascii="Times New Roman" w:hAnsi="Times New Roman" w:cs="Times New Roman"/>
          <w:b/>
          <w:sz w:val="22"/>
          <w:szCs w:val="22"/>
        </w:rPr>
        <w:t>Gminę Puck,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t>o</w:t>
      </w:r>
      <w:r w:rsidR="008A25D8" w:rsidRPr="00835625">
        <w:rPr>
          <w:rFonts w:ascii="Times New Roman" w:hAnsi="Times New Roman" w:cs="Times New Roman"/>
          <w:color w:val="000000"/>
          <w:sz w:val="23"/>
          <w:szCs w:val="23"/>
          <w:lang w:eastAsia="pl-PL"/>
        </w:rPr>
        <w:t>świadczam, że</w:t>
      </w:r>
      <w:r w:rsidR="00DB066A">
        <w:rPr>
          <w:rFonts w:ascii="Times New Roman" w:hAnsi="Times New Roman" w:cs="Times New Roman"/>
          <w:color w:val="000000"/>
          <w:sz w:val="23"/>
          <w:szCs w:val="23"/>
          <w:lang w:eastAsia="pl-PL"/>
        </w:rPr>
        <w:t>:</w:t>
      </w:r>
      <w:r w:rsidR="008A25D8" w:rsidRPr="00835625">
        <w:rPr>
          <w:rFonts w:ascii="Times New Roman" w:hAnsi="Times New Roman" w:cs="Times New Roman"/>
          <w:color w:val="000000"/>
          <w:sz w:val="23"/>
          <w:szCs w:val="23"/>
          <w:lang w:eastAsia="pl-PL"/>
        </w:rPr>
        <w:t xml:space="preserve"> </w:t>
      </w:r>
    </w:p>
    <w:p w14:paraId="1F3733C1" w14:textId="77777777" w:rsidR="008A25D8" w:rsidRPr="00DB066A" w:rsidRDefault="008A25D8" w:rsidP="008A25D8">
      <w:pPr>
        <w:suppressAutoHyphens w:val="0"/>
        <w:autoSpaceDE w:val="0"/>
        <w:autoSpaceDN w:val="0"/>
        <w:adjustRightInd w:val="0"/>
        <w:spacing w:after="59"/>
        <w:ind w:left="284" w:hanging="284"/>
        <w:rPr>
          <w:rFonts w:ascii="Times New Roman" w:hAnsi="Times New Roman" w:cs="Times New Roman"/>
          <w:color w:val="000000"/>
          <w:sz w:val="22"/>
          <w:szCs w:val="22"/>
          <w:lang w:eastAsia="pl-PL"/>
        </w:rPr>
      </w:pPr>
      <w:r w:rsidRPr="00835625">
        <w:rPr>
          <w:rFonts w:ascii="Times New Roman" w:hAnsi="Times New Roman" w:cs="Times New Roman"/>
          <w:color w:val="000000"/>
          <w:sz w:val="28"/>
          <w:szCs w:val="28"/>
          <w:lang w:eastAsia="pl-PL"/>
        </w:rPr>
        <w:t xml:space="preserve"> </w:t>
      </w:r>
      <w:r w:rsidRPr="00DB066A">
        <w:rPr>
          <w:rFonts w:ascii="Times New Roman" w:hAnsi="Times New Roman" w:cs="Times New Roman"/>
          <w:b/>
          <w:bCs/>
          <w:color w:val="000000"/>
          <w:sz w:val="22"/>
          <w:szCs w:val="22"/>
          <w:lang w:eastAsia="pl-PL"/>
        </w:rPr>
        <w:t>nie należymy do tej samej grupy kapitałowej</w:t>
      </w:r>
      <w:r w:rsidRPr="00DB066A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 xml:space="preserve">, o której mowa w art. 108 ust. 1 pkt 5 ustawy PZP, w rozumieniu ustawy z dnia 16 lutego 2007 r. o ochronie konkurencji i konsumentów (j.t. Dz. U. z 2020 r., poz. 1076 ze zm.), z innym Wykonawcą, który złożył odrębną ofertę/ofertę częściową; </w:t>
      </w:r>
    </w:p>
    <w:p w14:paraId="23C92CF6" w14:textId="77777777" w:rsidR="008A25D8" w:rsidRPr="00DB066A" w:rsidRDefault="00DB066A" w:rsidP="008A25D8">
      <w:pPr>
        <w:suppressAutoHyphens w:val="0"/>
        <w:autoSpaceDE w:val="0"/>
        <w:autoSpaceDN w:val="0"/>
        <w:adjustRightInd w:val="0"/>
        <w:spacing w:after="59"/>
        <w:ind w:left="284" w:hanging="284"/>
        <w:rPr>
          <w:rFonts w:ascii="Times New Roman" w:hAnsi="Times New Roman" w:cs="Times New Roman"/>
          <w:color w:val="000000"/>
          <w:sz w:val="22"/>
          <w:szCs w:val="22"/>
          <w:lang w:eastAsia="pl-PL"/>
        </w:rPr>
      </w:pPr>
      <w:r w:rsidRPr="00835625">
        <w:rPr>
          <w:rFonts w:ascii="Times New Roman" w:hAnsi="Times New Roman" w:cs="Times New Roman"/>
          <w:color w:val="000000"/>
          <w:sz w:val="28"/>
          <w:szCs w:val="28"/>
          <w:lang w:eastAsia="pl-PL"/>
        </w:rPr>
        <w:t></w:t>
      </w:r>
      <w:r w:rsidR="008A25D8" w:rsidRPr="00DB066A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 xml:space="preserve"> </w:t>
      </w:r>
      <w:r w:rsidR="008A25D8" w:rsidRPr="00DB066A">
        <w:rPr>
          <w:rFonts w:ascii="Times New Roman" w:hAnsi="Times New Roman" w:cs="Times New Roman"/>
          <w:b/>
          <w:bCs/>
          <w:color w:val="000000"/>
          <w:sz w:val="22"/>
          <w:szCs w:val="22"/>
          <w:lang w:eastAsia="pl-PL"/>
        </w:rPr>
        <w:t>należymy do tej samej grupy kapitałowej</w:t>
      </w:r>
      <w:r w:rsidR="008A25D8" w:rsidRPr="00DB066A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>, o której mowa w art. 108 ust. 1 pkt 5 ustawy PZP, w rozumieniu ustawy z dnia 16 lutego 2007 r. o ochronie konkurencji i konsumentów (j.t. Dz. U. z 2020 r., poz. 1076 ze zm.), co Wykonawca ……………………………... (</w:t>
      </w:r>
      <w:r w:rsidR="008A25D8" w:rsidRPr="00DB066A">
        <w:rPr>
          <w:rFonts w:ascii="Times New Roman" w:hAnsi="Times New Roman" w:cs="Times New Roman"/>
          <w:i/>
          <w:iCs/>
          <w:color w:val="000000"/>
          <w:sz w:val="22"/>
          <w:szCs w:val="22"/>
          <w:lang w:eastAsia="pl-PL"/>
        </w:rPr>
        <w:t>podać nazwę</w:t>
      </w:r>
      <w:r w:rsidR="008A25D8" w:rsidRPr="00DB066A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 xml:space="preserve">), który złożył odrębną ofertę/ofertę częściową i przedkładam w załączeniu dokumenty i/lub informacje potwierdzające przygotowanie oferty/oferty częściowej niezależnie od  Wykonawcy ………………………………………… </w:t>
      </w:r>
      <w:r w:rsidR="008A25D8" w:rsidRPr="00DB066A">
        <w:rPr>
          <w:rFonts w:ascii="Times New Roman" w:hAnsi="Times New Roman" w:cs="Times New Roman"/>
          <w:i/>
          <w:iCs/>
          <w:color w:val="000000"/>
          <w:sz w:val="22"/>
          <w:szCs w:val="22"/>
          <w:lang w:eastAsia="pl-PL"/>
        </w:rPr>
        <w:t xml:space="preserve">(podać nazwę) </w:t>
      </w:r>
      <w:r w:rsidR="008A25D8" w:rsidRPr="00DB066A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 xml:space="preserve">będącego członkiem tej samej grupy kapitałowej: </w:t>
      </w:r>
    </w:p>
    <w:p w14:paraId="77CE9588" w14:textId="77777777" w:rsidR="008A25D8" w:rsidRPr="00DB066A" w:rsidRDefault="008A25D8" w:rsidP="008A25D8">
      <w:pPr>
        <w:suppressAutoHyphens w:val="0"/>
        <w:autoSpaceDE w:val="0"/>
        <w:autoSpaceDN w:val="0"/>
        <w:adjustRightInd w:val="0"/>
        <w:ind w:left="284"/>
        <w:rPr>
          <w:rFonts w:ascii="Times New Roman" w:hAnsi="Times New Roman" w:cs="Times New Roman"/>
          <w:color w:val="000000"/>
          <w:sz w:val="22"/>
          <w:szCs w:val="22"/>
          <w:lang w:eastAsia="pl-PL"/>
        </w:rPr>
      </w:pPr>
      <w:r w:rsidRPr="00DB066A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 xml:space="preserve">……………………………………………………………………………………………..… </w:t>
      </w:r>
    </w:p>
    <w:p w14:paraId="4B4B7D23" w14:textId="77777777" w:rsidR="008A25D8" w:rsidRPr="00DB066A" w:rsidRDefault="008A25D8" w:rsidP="008A25D8">
      <w:pPr>
        <w:suppressAutoHyphens w:val="0"/>
        <w:autoSpaceDE w:val="0"/>
        <w:autoSpaceDN w:val="0"/>
        <w:adjustRightInd w:val="0"/>
        <w:ind w:left="284"/>
        <w:rPr>
          <w:rFonts w:ascii="Times New Roman" w:hAnsi="Times New Roman" w:cs="Times New Roman"/>
          <w:color w:val="000000"/>
          <w:sz w:val="22"/>
          <w:szCs w:val="22"/>
          <w:lang w:eastAsia="pl-PL"/>
        </w:rPr>
      </w:pPr>
      <w:r w:rsidRPr="00DB066A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 xml:space="preserve">……………………………………………………………………………………………….. </w:t>
      </w:r>
    </w:p>
    <w:p w14:paraId="2A0C95F0" w14:textId="77777777" w:rsidR="008A25D8" w:rsidRPr="00DB066A" w:rsidRDefault="008A25D8" w:rsidP="008A25D8">
      <w:pPr>
        <w:suppressAutoHyphens w:val="0"/>
        <w:autoSpaceDE w:val="0"/>
        <w:autoSpaceDN w:val="0"/>
        <w:adjustRightInd w:val="0"/>
        <w:ind w:left="284"/>
        <w:rPr>
          <w:rFonts w:ascii="Times New Roman" w:hAnsi="Times New Roman" w:cs="Times New Roman"/>
          <w:color w:val="000000"/>
          <w:sz w:val="22"/>
          <w:szCs w:val="22"/>
          <w:lang w:eastAsia="pl-PL"/>
        </w:rPr>
      </w:pPr>
      <w:r w:rsidRPr="00DB066A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 xml:space="preserve">Na potwierdzenie powyższego załączam następujące dokumenty: ………………………… </w:t>
      </w:r>
    </w:p>
    <w:p w14:paraId="3FE0D315" w14:textId="77777777" w:rsidR="008A25D8" w:rsidRPr="00DB066A" w:rsidRDefault="008A25D8" w:rsidP="008A25D8">
      <w:pPr>
        <w:suppressAutoHyphens w:val="0"/>
        <w:autoSpaceDE w:val="0"/>
        <w:autoSpaceDN w:val="0"/>
        <w:adjustRightInd w:val="0"/>
        <w:ind w:left="284"/>
        <w:rPr>
          <w:rFonts w:ascii="Times New Roman" w:hAnsi="Times New Roman" w:cs="Times New Roman"/>
          <w:color w:val="000000"/>
          <w:sz w:val="22"/>
          <w:szCs w:val="22"/>
          <w:lang w:eastAsia="pl-PL"/>
        </w:rPr>
      </w:pPr>
      <w:r w:rsidRPr="00DB066A">
        <w:rPr>
          <w:rFonts w:ascii="Times New Roman" w:hAnsi="Times New Roman" w:cs="Times New Roman"/>
          <w:color w:val="000000"/>
          <w:sz w:val="22"/>
          <w:szCs w:val="22"/>
          <w:lang w:eastAsia="pl-PL"/>
        </w:rPr>
        <w:t xml:space="preserve">……………………………………………………………………………………………….. </w:t>
      </w:r>
    </w:p>
    <w:p w14:paraId="2F0E9DA1" w14:textId="77777777" w:rsidR="008A25D8" w:rsidRPr="00DB066A" w:rsidRDefault="008A25D8" w:rsidP="008A25D8">
      <w:pPr>
        <w:ind w:left="284" w:hanging="284"/>
        <w:jc w:val="both"/>
        <w:rPr>
          <w:rFonts w:ascii="Times New Roman" w:hAnsi="Times New Roman" w:cs="Times New Roman"/>
          <w:color w:val="000000"/>
          <w:sz w:val="22"/>
          <w:szCs w:val="22"/>
          <w:lang w:eastAsia="pl-PL"/>
        </w:rPr>
      </w:pPr>
    </w:p>
    <w:p w14:paraId="5EC1EA86" w14:textId="77777777" w:rsidR="008A25D8" w:rsidRPr="00DB066A" w:rsidRDefault="008A25D8" w:rsidP="008A25D8">
      <w:pPr>
        <w:jc w:val="both"/>
        <w:rPr>
          <w:rFonts w:ascii="Times New Roman" w:hAnsi="Times New Roman" w:cs="Times New Roman"/>
          <w:b/>
          <w:bCs/>
          <w:i/>
          <w:iCs/>
          <w:sz w:val="22"/>
          <w:szCs w:val="22"/>
        </w:rPr>
      </w:pPr>
      <w:r w:rsidRPr="00DB066A"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  <w:lang w:eastAsia="pl-PL"/>
        </w:rPr>
        <w:t>właściwe zaznaczyć znakiem X</w:t>
      </w:r>
    </w:p>
    <w:p w14:paraId="504F09FE" w14:textId="77777777" w:rsidR="008A25D8" w:rsidRDefault="008A25D8" w:rsidP="008A25D8">
      <w:pPr>
        <w:autoSpaceDE w:val="0"/>
        <w:autoSpaceDN w:val="0"/>
        <w:adjustRightInd w:val="0"/>
        <w:rPr>
          <w:sz w:val="20"/>
          <w:szCs w:val="20"/>
        </w:rPr>
      </w:pPr>
    </w:p>
    <w:p w14:paraId="033F4406" w14:textId="77777777" w:rsidR="00DB066A" w:rsidRDefault="00DB066A" w:rsidP="008A25D8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8458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5"/>
        <w:gridCol w:w="6373"/>
      </w:tblGrid>
      <w:tr w:rsidR="008A25D8" w:rsidRPr="00254DEA" w14:paraId="19BBA0C6" w14:textId="77777777" w:rsidTr="00846017">
        <w:trPr>
          <w:trHeight w:val="913"/>
        </w:trPr>
        <w:tc>
          <w:tcPr>
            <w:tcW w:w="2085" w:type="dxa"/>
            <w:vAlign w:val="center"/>
          </w:tcPr>
          <w:p w14:paraId="2D213920" w14:textId="77777777" w:rsidR="008A25D8" w:rsidRPr="008A25D8" w:rsidRDefault="008A25D8" w:rsidP="00846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D8">
              <w:rPr>
                <w:rFonts w:ascii="Times New Roman" w:hAnsi="Times New Roman" w:cs="Times New Roman"/>
                <w:sz w:val="20"/>
                <w:szCs w:val="20"/>
              </w:rPr>
              <w:t>Miejscowość</w:t>
            </w:r>
          </w:p>
          <w:p w14:paraId="6E995B23" w14:textId="77777777" w:rsidR="008A25D8" w:rsidRPr="008A25D8" w:rsidRDefault="008A25D8" w:rsidP="00846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D8">
              <w:rPr>
                <w:rFonts w:ascii="Times New Roman" w:hAnsi="Times New Roman" w:cs="Times New Roman"/>
                <w:sz w:val="20"/>
                <w:szCs w:val="20"/>
              </w:rPr>
              <w:t>i  data</w:t>
            </w:r>
          </w:p>
        </w:tc>
        <w:tc>
          <w:tcPr>
            <w:tcW w:w="6373" w:type="dxa"/>
            <w:vAlign w:val="center"/>
          </w:tcPr>
          <w:p w14:paraId="0C4A4EBF" w14:textId="77777777" w:rsidR="008A25D8" w:rsidRPr="008A25D8" w:rsidRDefault="00DB066A" w:rsidP="00846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7CC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 xml:space="preserve">podpis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W</w:t>
            </w:r>
            <w:r w:rsidRPr="00EC27CC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 xml:space="preserve">ykonawcy lub osoby uprawnionej do reprezentowania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W</w:t>
            </w:r>
            <w:r w:rsidRPr="00EC27CC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ykonawcy</w:t>
            </w:r>
          </w:p>
        </w:tc>
      </w:tr>
      <w:tr w:rsidR="008A25D8" w:rsidRPr="00254DEA" w14:paraId="19BF3A46" w14:textId="77777777" w:rsidTr="00846017">
        <w:trPr>
          <w:trHeight w:val="816"/>
        </w:trPr>
        <w:tc>
          <w:tcPr>
            <w:tcW w:w="2085" w:type="dxa"/>
          </w:tcPr>
          <w:p w14:paraId="4E1385EC" w14:textId="77777777" w:rsidR="008A25D8" w:rsidRPr="008A25D8" w:rsidRDefault="008A25D8" w:rsidP="008460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3" w:type="dxa"/>
          </w:tcPr>
          <w:p w14:paraId="5E059F33" w14:textId="77777777" w:rsidR="008A25D8" w:rsidRPr="008A25D8" w:rsidRDefault="008A25D8" w:rsidP="008460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B95A05" w14:textId="77777777" w:rsidR="008A25D8" w:rsidRPr="008A25D8" w:rsidRDefault="008A25D8" w:rsidP="00846017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8A25D8">
              <w:rPr>
                <w:rFonts w:ascii="Times New Roman" w:hAnsi="Times New Roman" w:cs="Times New Roman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582B5BB5" w14:textId="77777777" w:rsidR="008A25D8" w:rsidRPr="000401D0" w:rsidRDefault="008A25D8" w:rsidP="008A25D8">
      <w:pPr>
        <w:autoSpaceDE w:val="0"/>
        <w:autoSpaceDN w:val="0"/>
        <w:adjustRightInd w:val="0"/>
        <w:rPr>
          <w:sz w:val="20"/>
          <w:szCs w:val="20"/>
        </w:rPr>
      </w:pPr>
    </w:p>
    <w:p w14:paraId="126A0526" w14:textId="77777777" w:rsidR="00FE0A7F" w:rsidRDefault="00FE0A7F">
      <w:pPr>
        <w:pStyle w:val="NormalnyWeb"/>
        <w:spacing w:before="0" w:after="0"/>
        <w:jc w:val="both"/>
        <w:rPr>
          <w:bCs/>
          <w:i/>
          <w:spacing w:val="4"/>
          <w:sz w:val="22"/>
          <w:szCs w:val="22"/>
        </w:rPr>
      </w:pPr>
    </w:p>
    <w:sectPr w:rsidR="00FE0A7F" w:rsidSect="00131E8D">
      <w:headerReference w:type="default" r:id="rId8"/>
      <w:footerReference w:type="default" r:id="rId9"/>
      <w:pgSz w:w="11906" w:h="16838"/>
      <w:pgMar w:top="1702" w:right="1418" w:bottom="993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B96A44" w14:textId="77777777" w:rsidR="002608F5" w:rsidRDefault="002608F5">
      <w:r>
        <w:separator/>
      </w:r>
    </w:p>
  </w:endnote>
  <w:endnote w:type="continuationSeparator" w:id="0">
    <w:p w14:paraId="14E64A3F" w14:textId="77777777" w:rsidR="002608F5" w:rsidRDefault="00260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21287" w14:textId="77777777" w:rsidR="000C2766" w:rsidRDefault="000C2766">
    <w:pPr>
      <w:pStyle w:val="Stopka"/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jc w:val="right"/>
      <w:rPr>
        <w:rFonts w:ascii="Times New Roman" w:hAnsi="Times New Roman" w:cs="Times New Roman"/>
        <w:sz w:val="20"/>
        <w:szCs w:val="20"/>
      </w:rPr>
    </w:pPr>
    <w:r>
      <w:rPr>
        <w:rFonts w:cs="Times New Roman"/>
        <w:sz w:val="20"/>
        <w:szCs w:val="20"/>
      </w:rPr>
      <w:fldChar w:fldCharType="begin"/>
    </w:r>
    <w:r>
      <w:rPr>
        <w:rFonts w:cs="Times New Roman"/>
        <w:sz w:val="20"/>
        <w:szCs w:val="20"/>
      </w:rPr>
      <w:instrText xml:space="preserve"> PAGE </w:instrText>
    </w:r>
    <w:r>
      <w:rPr>
        <w:rFonts w:cs="Times New Roman"/>
        <w:sz w:val="20"/>
        <w:szCs w:val="20"/>
      </w:rPr>
      <w:fldChar w:fldCharType="separate"/>
    </w:r>
    <w:r>
      <w:rPr>
        <w:rFonts w:cs="Times New Roman"/>
        <w:noProof/>
        <w:sz w:val="20"/>
        <w:szCs w:val="20"/>
      </w:rPr>
      <w:t>38</w:t>
    </w:r>
    <w:r>
      <w:rPr>
        <w:rFonts w:cs="Times New Roman"/>
        <w:sz w:val="20"/>
        <w:szCs w:val="20"/>
      </w:rPr>
      <w:fldChar w:fldCharType="end"/>
    </w:r>
  </w:p>
  <w:p w14:paraId="2C3D9751" w14:textId="77777777" w:rsidR="000C2766" w:rsidRDefault="000C2766">
    <w:pPr>
      <w:rPr>
        <w:rFonts w:ascii="Times New Roman" w:hAnsi="Times New Roman" w:cs="Times New Roman"/>
        <w:sz w:val="20"/>
        <w:szCs w:val="20"/>
        <w:lang w:eastAsia="pl-PL"/>
      </w:rPr>
    </w:pPr>
  </w:p>
  <w:p w14:paraId="51E2C2D6" w14:textId="77777777" w:rsidR="000C2766" w:rsidRDefault="000C2766">
    <w:pPr>
      <w:rPr>
        <w:rFonts w:ascii="Times New Roman" w:hAnsi="Times New Roman" w:cs="Times New Roman"/>
        <w:sz w:val="20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818D6D" w14:textId="77777777" w:rsidR="002608F5" w:rsidRDefault="002608F5">
      <w:r>
        <w:separator/>
      </w:r>
    </w:p>
  </w:footnote>
  <w:footnote w:type="continuationSeparator" w:id="0">
    <w:p w14:paraId="68A4B54C" w14:textId="77777777" w:rsidR="002608F5" w:rsidRDefault="002608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F1AE6" w14:textId="77777777" w:rsidR="000C2766" w:rsidRPr="008B4675" w:rsidRDefault="000C2766" w:rsidP="008B4675">
    <w:pPr>
      <w:pStyle w:val="Nagwek"/>
      <w:tabs>
        <w:tab w:val="clear" w:pos="4536"/>
        <w:tab w:val="clear" w:pos="9072"/>
        <w:tab w:val="left" w:pos="5910"/>
      </w:tabs>
    </w:pPr>
  </w:p>
  <w:p w14:paraId="40C7BCBA" w14:textId="26F3E164" w:rsidR="000C2766" w:rsidRPr="00A66475" w:rsidRDefault="000C2766">
    <w:pPr>
      <w:pStyle w:val="WW-header"/>
      <w:tabs>
        <w:tab w:val="clear" w:pos="4703"/>
        <w:tab w:val="clear" w:pos="9406"/>
        <w:tab w:val="center" w:pos="4536"/>
        <w:tab w:val="right" w:pos="9072"/>
      </w:tabs>
      <w:jc w:val="both"/>
    </w:pPr>
    <w:r w:rsidRPr="00A66475">
      <w:rPr>
        <w:sz w:val="16"/>
      </w:rPr>
      <w:t xml:space="preserve">Gmina Puck, 84-100 Puck, </w:t>
    </w:r>
    <w:r w:rsidRPr="00A66475">
      <w:rPr>
        <w:sz w:val="16"/>
        <w:szCs w:val="16"/>
      </w:rPr>
      <w:t>ul. 10 Lutego 29</w:t>
    </w:r>
    <w:r w:rsidRPr="00A66475">
      <w:rPr>
        <w:sz w:val="16"/>
      </w:rPr>
      <w:tab/>
    </w:r>
    <w:r w:rsidRPr="00A66475">
      <w:rPr>
        <w:sz w:val="16"/>
      </w:rPr>
      <w:tab/>
      <w:t xml:space="preserve">Znak </w:t>
    </w:r>
    <w:r w:rsidRPr="005B69CD">
      <w:rPr>
        <w:sz w:val="16"/>
      </w:rPr>
      <w:t xml:space="preserve">sprawy: </w:t>
    </w:r>
    <w:r w:rsidRPr="005B69CD">
      <w:rPr>
        <w:sz w:val="16"/>
        <w:szCs w:val="16"/>
      </w:rPr>
      <w:t>ZP.271</w:t>
    </w:r>
    <w:r w:rsidR="005B69CD" w:rsidRPr="005B69CD">
      <w:rPr>
        <w:sz w:val="16"/>
        <w:szCs w:val="16"/>
      </w:rPr>
      <w:t>.64.</w:t>
    </w:r>
    <w:r w:rsidRPr="005B69CD">
      <w:rPr>
        <w:sz w:val="16"/>
        <w:szCs w:val="16"/>
      </w:rPr>
      <w:t>202</w:t>
    </w:r>
    <w:r w:rsidR="00D76A52" w:rsidRPr="005B69CD">
      <w:rPr>
        <w:sz w:val="16"/>
        <w:szCs w:val="16"/>
      </w:rPr>
      <w:t>5</w:t>
    </w:r>
  </w:p>
  <w:p w14:paraId="499FF6DF" w14:textId="77777777" w:rsidR="000C2766" w:rsidRPr="00A66475" w:rsidRDefault="000C2766">
    <w:pPr>
      <w:pStyle w:val="Tekstpodstawowy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  <w:sz w:val="22"/>
        <w:szCs w:val="22"/>
        <w:lang w:eastAsia="ar-SA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48"/>
        </w:tabs>
        <w:ind w:left="348" w:hanging="363"/>
      </w:pPr>
      <w:rPr>
        <w:rFonts w:ascii="Arial" w:hAnsi="Arial" w:cs="Arial" w:hint="default"/>
        <w:b w:val="0"/>
        <w:i w:val="0"/>
        <w:color w:val="00000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272"/>
        </w:tabs>
        <w:ind w:left="1272" w:hanging="360"/>
      </w:pPr>
      <w:rPr>
        <w:rFonts w:ascii="Times New Roman" w:hAnsi="Times New Roman" w:cs="Times New Roman" w:hint="default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925"/>
        </w:tabs>
        <w:ind w:left="925" w:hanging="357"/>
      </w:pPr>
      <w:rPr>
        <w:rFonts w:ascii="Times New Roman" w:eastAsia="Times New Roman" w:hAnsi="Times New Roman" w:cs="Times New Roman" w:hint="default"/>
        <w:b w:val="0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  <w:rPr>
        <w:rFonts w:ascii="Times New Roman" w:hAnsi="Times New Roman" w:cs="Times New Roman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-711"/>
        </w:tabs>
        <w:ind w:left="711" w:hanging="357"/>
      </w:pPr>
      <w:rPr>
        <w:rFonts w:ascii="Times New Roman" w:hAnsi="Times New Roman" w:cs="Times New Roman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  <w:rPr>
        <w:rFonts w:ascii="Times New Roman" w:hAnsi="Times New Roman" w:cs="Times New Roman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color w:val="auto"/>
        <w:sz w:val="22"/>
        <w:szCs w:val="22"/>
        <w:lang w:eastAsia="ar-SA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2"/>
        <w:szCs w:val="22"/>
        <w:lang w:eastAsia="ar-SA"/>
      </w:rPr>
    </w:lvl>
    <w:lvl w:ilvl="2">
      <w:start w:val="1"/>
      <w:numFmt w:val="decimal"/>
      <w:lvlText w:val="%3."/>
      <w:lvlJc w:val="left"/>
      <w:pPr>
        <w:tabs>
          <w:tab w:val="num" w:pos="1353"/>
        </w:tabs>
        <w:ind w:left="1353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2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sz w:val="22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3"/>
      </w:pPr>
      <w:rPr>
        <w:rFonts w:ascii="Times New Roman" w:hAnsi="Times New Roman" w:cs="Times New Roman"/>
        <w:sz w:val="22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1758"/>
        </w:tabs>
        <w:ind w:left="1758" w:hanging="397"/>
      </w:pPr>
      <w:rPr>
        <w:rFonts w:ascii="Times New Roman" w:hAnsi="Times New Roman" w:cs="Times New Roman"/>
        <w:sz w:val="22"/>
        <w:szCs w:val="22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color w:val="auto"/>
        <w:sz w:val="22"/>
        <w:szCs w:val="22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1674"/>
        </w:tabs>
        <w:ind w:left="1674" w:hanging="397"/>
      </w:pPr>
      <w:rPr>
        <w:rFonts w:ascii="Times New Roman" w:eastAsia="Times New Roman" w:hAnsi="Times New Roman" w:cs="Times New Roman"/>
        <w:b w:val="0"/>
        <w:sz w:val="22"/>
        <w:szCs w:val="22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−"/>
      <w:lvlJc w:val="left"/>
      <w:pPr>
        <w:tabs>
          <w:tab w:val="num" w:pos="0"/>
        </w:tabs>
        <w:ind w:left="1571" w:hanging="360"/>
      </w:pPr>
      <w:rPr>
        <w:rFonts w:ascii="Times New Roman" w:hAnsi="Times New Roman" w:cs="Times New Roman" w:hint="default"/>
        <w:b/>
        <w:color w:val="auto"/>
        <w:sz w:val="22"/>
        <w:szCs w:val="22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sz w:val="22"/>
        <w:szCs w:val="22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lowerLetter"/>
      <w:pStyle w:val="N-Lista2"/>
      <w:lvlText w:val="%1)"/>
      <w:lvlJc w:val="left"/>
      <w:pPr>
        <w:tabs>
          <w:tab w:val="num" w:pos="0"/>
        </w:tabs>
        <w:ind w:left="1429" w:hanging="360"/>
      </w:pPr>
      <w:rPr>
        <w:b w:val="0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pStyle w:val="Nagweknr2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decimal"/>
      <w:pStyle w:val="spistrescipoziom1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 w:val="0"/>
        <w:i w:val="0"/>
        <w:color w:val="auto"/>
        <w:sz w:val="20"/>
        <w:szCs w:val="18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224" w:hanging="504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350" w:hanging="648"/>
      </w:pPr>
      <w:rPr>
        <w:rFonts w:ascii="Times New Roman" w:eastAsia="Times New Roman" w:hAnsi="Times New Roman" w:cs="Times New Roman" w:hint="default"/>
        <w:b w:val="0"/>
        <w:i w:val="0"/>
        <w:color w:val="auto"/>
        <w:sz w:val="20"/>
        <w:szCs w:val="18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24" w:hanging="804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800" w:hanging="180"/>
      </w:pPr>
      <w:rPr>
        <w:rFonts w:ascii="Times New Roman" w:hAnsi="Times New Roman" w:cs="Times New Roman" w:hint="default"/>
        <w:b w:val="0"/>
        <w:bCs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upperRoman"/>
      <w:lvlText w:val="%1."/>
      <w:lvlJc w:val="left"/>
      <w:pPr>
        <w:tabs>
          <w:tab w:val="num" w:pos="0"/>
        </w:tabs>
        <w:ind w:left="546" w:hanging="360"/>
      </w:pPr>
      <w:rPr>
        <w:rFonts w:ascii="Times New Roman" w:eastAsia="Times New Roman" w:hAnsi="Times New Roman" w:cs="Times New Roman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543" w:hanging="425"/>
      </w:pPr>
      <w:rPr>
        <w:rFonts w:ascii="Times New Roman" w:hAnsi="Times New Roman" w:cs="Times New Roman" w:hint="default"/>
        <w:b w:val="0"/>
        <w:i w:val="0"/>
        <w:spacing w:val="-1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77" w:hanging="351"/>
      </w:pPr>
      <w:rPr>
        <w:rFonts w:ascii="Times New Roman" w:eastAsia="Times New Roman" w:hAnsi="Times New Roman" w:cs="Times New Roman" w:hint="default"/>
        <w:b w:val="0"/>
        <w:bCs/>
        <w:color w:val="auto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826" w:hanging="35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831" w:hanging="35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2314" w:hanging="35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796" w:hanging="35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5279" w:hanging="35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6761" w:hanging="351"/>
      </w:pPr>
      <w:rPr>
        <w:rFonts w:ascii="Liberation Serif" w:hAnsi="Liberation Serif" w:cs="Liberation Serif" w:hint="default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−"/>
      <w:lvlJc w:val="left"/>
      <w:pPr>
        <w:tabs>
          <w:tab w:val="num" w:pos="0"/>
        </w:tabs>
        <w:ind w:left="1287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" w:eastAsia="Times New Roman" w:hAnsi="Times" w:cs="Times"/>
        <w:b w:val="0"/>
        <w:bCs/>
        <w:color w:val="000000"/>
        <w:sz w:val="22"/>
        <w:szCs w:val="22"/>
      </w:r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57"/>
      </w:pPr>
      <w:rPr>
        <w:rFonts w:ascii="Times New Roman" w:hAnsi="Times New Roman" w:cs="Times New Roman" w:hint="default"/>
        <w:color w:val="auto"/>
        <w:sz w:val="22"/>
        <w:szCs w:val="22"/>
      </w:r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4"/>
      <w:numFmt w:val="bullet"/>
      <w:pStyle w:val="N-Lista"/>
      <w:lvlText w:val="–"/>
      <w:lvlJc w:val="left"/>
      <w:pPr>
        <w:tabs>
          <w:tab w:val="num" w:pos="0"/>
        </w:tabs>
        <w:ind w:left="1400" w:hanging="360"/>
      </w:pPr>
      <w:rPr>
        <w:rFonts w:ascii="Times New Roman" w:hAnsi="Times New Roman" w:cs="Times New Roman" w:hint="default"/>
        <w:color w:val="auto"/>
      </w:r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709"/>
        </w:tabs>
        <w:ind w:left="1800" w:hanging="720"/>
      </w:pPr>
      <w:rPr>
        <w:rFonts w:ascii="Times New Roman" w:eastAsia="Times New Roman" w:hAnsi="Times New Roman" w:cs="Times New Roman"/>
        <w:b w:val="0"/>
        <w:bCs w:val="0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1551" w:hanging="360"/>
      </w:pPr>
      <w:rPr>
        <w:rFonts w:ascii="Times New Roman" w:hAnsi="Times New Roman" w:cs="Arial" w:hint="default"/>
        <w:b w:val="0"/>
        <w:i w:val="0"/>
        <w:color w:val="auto"/>
        <w:spacing w:val="-1"/>
        <w:sz w:val="22"/>
        <w:szCs w:val="24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1494" w:hanging="360"/>
      </w:pPr>
      <w:rPr>
        <w:rFonts w:ascii="Times New Roman" w:hAnsi="Times New Roman" w:cs="Times New Roman" w:hint="default"/>
        <w:sz w:val="22"/>
      </w:r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i w:val="0"/>
        <w:color w:val="auto"/>
        <w:sz w:val="22"/>
      </w:r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2"/>
        <w:lang w:val="pl-PL"/>
      </w:r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color w:val="auto"/>
        <w:spacing w:val="4"/>
        <w:sz w:val="22"/>
        <w:szCs w:val="22"/>
      </w:r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2"/>
        <w:szCs w:val="22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decimal"/>
      <w:pStyle w:val="WW-Lista2"/>
      <w:lvlText w:val="%1)"/>
      <w:lvlJc w:val="left"/>
      <w:pPr>
        <w:tabs>
          <w:tab w:val="num" w:pos="720"/>
        </w:tabs>
        <w:ind w:left="720" w:hanging="363"/>
      </w:pPr>
      <w:rPr>
        <w:rFonts w:hint="default"/>
        <w:b w:val="0"/>
        <w:color w:val="000000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i w:val="0"/>
        <w:color w:val="auto"/>
        <w:sz w:val="22"/>
        <w:szCs w:val="22"/>
      </w:r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36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349"/>
        </w:tabs>
        <w:ind w:left="1069" w:hanging="360"/>
      </w:pPr>
      <w:rPr>
        <w:rFonts w:ascii="Times New Roman" w:hAnsi="Times New Roman" w:cs="Times New Roman" w:hint="default"/>
        <w:b w:val="0"/>
        <w:i w:val="0"/>
        <w:sz w:val="24"/>
        <w:szCs w:val="18"/>
        <w:lang w:eastAsia="ar-SA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pacing w:val="-1"/>
        <w:sz w:val="22"/>
        <w:szCs w:val="22"/>
      </w:r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  <w:spacing w:val="4"/>
        <w:sz w:val="22"/>
        <w:szCs w:val="22"/>
      </w:rPr>
    </w:lvl>
  </w:abstractNum>
  <w:abstractNum w:abstractNumId="39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−"/>
      <w:lvlJc w:val="left"/>
      <w:pPr>
        <w:tabs>
          <w:tab w:val="num" w:pos="0"/>
        </w:tabs>
        <w:ind w:left="5180" w:hanging="360"/>
      </w:pPr>
      <w:rPr>
        <w:rFonts w:ascii="Times New Roman" w:hAnsi="Times New Roman" w:cs="Times New Roman" w:hint="default"/>
        <w:color w:val="000000"/>
        <w:shd w:val="clear" w:color="auto" w:fill="FFFFFF"/>
        <w:lang w:val="pl-PL"/>
      </w:rPr>
    </w:lvl>
  </w:abstractNum>
  <w:abstractNum w:abstractNumId="40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41" w15:restartNumberingAfterBreak="0">
    <w:nsid w:val="0000002A"/>
    <w:multiLevelType w:val="multilevel"/>
    <w:tmpl w:val="0000002A"/>
    <w:name w:val="WW8Num42"/>
    <w:lvl w:ilvl="0">
      <w:start w:val="3"/>
      <w:numFmt w:val="decimal"/>
      <w:pStyle w:val="U-11"/>
      <w:lvlText w:val="%1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  <w:b/>
      </w:rPr>
    </w:lvl>
  </w:abstractNum>
  <w:abstractNum w:abstractNumId="42" w15:restartNumberingAfterBreak="0">
    <w:nsid w:val="0000002B"/>
    <w:multiLevelType w:val="singleLevel"/>
    <w:tmpl w:val="0000002B"/>
    <w:name w:val="WW8Num43"/>
    <w:lvl w:ilvl="0">
      <w:start w:val="1"/>
      <w:numFmt w:val="bullet"/>
      <w:lvlText w:val="-"/>
      <w:lvlJc w:val="left"/>
      <w:pPr>
        <w:tabs>
          <w:tab w:val="num" w:pos="1780"/>
        </w:tabs>
        <w:ind w:left="1780" w:hanging="363"/>
      </w:pPr>
      <w:rPr>
        <w:rFonts w:ascii="Symbol" w:hAnsi="Symbol" w:cs="Symbol" w:hint="default"/>
        <w:sz w:val="22"/>
        <w:szCs w:val="22"/>
      </w:rPr>
    </w:lvl>
  </w:abstractNum>
  <w:abstractNum w:abstractNumId="43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−"/>
      <w:lvlJc w:val="left"/>
      <w:pPr>
        <w:tabs>
          <w:tab w:val="num" w:pos="0"/>
        </w:tabs>
        <w:ind w:left="1800" w:hanging="360"/>
      </w:pPr>
      <w:rPr>
        <w:rFonts w:ascii="Times New Roman" w:hAnsi="Times New Roman" w:cs="Times New Roman" w:hint="default"/>
        <w:sz w:val="22"/>
        <w:szCs w:val="22"/>
        <w:lang w:eastAsia="ar-SA"/>
      </w:rPr>
    </w:lvl>
  </w:abstractNum>
  <w:abstractNum w:abstractNumId="44" w15:restartNumberingAfterBreak="0">
    <w:nsid w:val="0000002D"/>
    <w:multiLevelType w:val="single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</w:abstractNum>
  <w:abstractNum w:abstractNumId="45" w15:restartNumberingAfterBreak="0">
    <w:nsid w:val="0000002E"/>
    <w:multiLevelType w:val="single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46" w15:restartNumberingAfterBreak="0">
    <w:nsid w:val="0000002F"/>
    <w:multiLevelType w:val="multilevel"/>
    <w:tmpl w:val="0000002F"/>
    <w:name w:val="WW8Num47"/>
    <w:lvl w:ilvl="0">
      <w:start w:val="1"/>
      <w:numFmt w:val="decimal"/>
      <w:pStyle w:val="Nagweknr3"/>
      <w:lvlText w:val="%1)"/>
      <w:lvlJc w:val="left"/>
      <w:pPr>
        <w:tabs>
          <w:tab w:val="num" w:pos="0"/>
        </w:tabs>
        <w:ind w:left="70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48" w15:restartNumberingAfterBreak="0">
    <w:nsid w:val="00000031"/>
    <w:multiLevelType w:val="singleLevel"/>
    <w:tmpl w:val="90AEF9A6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208" w:hanging="360"/>
      </w:pPr>
      <w:rPr>
        <w:rFonts w:ascii="Times New Roman" w:hAnsi="Times New Roman" w:cs="Times New Roman" w:hint="default"/>
        <w:b/>
        <w:bCs/>
        <w:i w:val="0"/>
        <w:color w:val="auto"/>
        <w:sz w:val="22"/>
        <w:szCs w:val="22"/>
        <w:lang w:eastAsia="ar-SA"/>
      </w:rPr>
    </w:lvl>
  </w:abstractNum>
  <w:abstractNum w:abstractNumId="49" w15:restartNumberingAfterBreak="0">
    <w:nsid w:val="00000032"/>
    <w:multiLevelType w:val="singleLevel"/>
    <w:tmpl w:val="00000032"/>
    <w:name w:val="WW8Num50"/>
    <w:lvl w:ilvl="0">
      <w:start w:val="1"/>
      <w:numFmt w:val="bullet"/>
      <w:lvlText w:val="−"/>
      <w:lvlJc w:val="left"/>
      <w:pPr>
        <w:tabs>
          <w:tab w:val="num" w:pos="0"/>
        </w:tabs>
        <w:ind w:left="1551" w:hanging="360"/>
      </w:pPr>
      <w:rPr>
        <w:rFonts w:ascii="Times New Roman" w:hAnsi="Times New Roman" w:cs="Times New Roman" w:hint="default"/>
        <w:color w:val="000000"/>
        <w:sz w:val="22"/>
        <w:szCs w:val="22"/>
      </w:rPr>
    </w:lvl>
  </w:abstractNum>
  <w:abstractNum w:abstractNumId="50" w15:restartNumberingAfterBreak="0">
    <w:nsid w:val="00000033"/>
    <w:multiLevelType w:val="multilevel"/>
    <w:tmpl w:val="00000033"/>
    <w:name w:val="WW8Num51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4"/>
    <w:multiLevelType w:val="singleLevel"/>
    <w:tmpl w:val="00000034"/>
    <w:name w:val="WW8Num52"/>
    <w:lvl w:ilvl="0">
      <w:start w:val="1"/>
      <w:numFmt w:val="decimal"/>
      <w:lvlText w:val="%1)"/>
      <w:lvlJc w:val="left"/>
      <w:pPr>
        <w:tabs>
          <w:tab w:val="num" w:pos="757"/>
        </w:tabs>
        <w:ind w:left="757" w:hanging="397"/>
      </w:pPr>
      <w:rPr>
        <w:rFonts w:ascii="Times New Roman" w:eastAsia="Times New Roman" w:hAnsi="Times New Roman" w:cs="Times New Roman"/>
        <w:color w:val="000000"/>
        <w:sz w:val="22"/>
        <w:szCs w:val="22"/>
      </w:rPr>
    </w:lvl>
  </w:abstractNum>
  <w:abstractNum w:abstractNumId="52" w15:restartNumberingAfterBreak="0">
    <w:nsid w:val="00000035"/>
    <w:multiLevelType w:val="singleLevel"/>
    <w:tmpl w:val="00000035"/>
    <w:name w:val="WW8Num53"/>
    <w:lvl w:ilvl="0">
      <w:start w:val="10"/>
      <w:numFmt w:val="decimal"/>
      <w:lvlText w:val="%1."/>
      <w:lvlJc w:val="left"/>
      <w:pPr>
        <w:tabs>
          <w:tab w:val="num" w:pos="1066"/>
        </w:tabs>
        <w:ind w:left="1066" w:hanging="374"/>
      </w:pPr>
      <w:rPr>
        <w:rFonts w:ascii="Times New Roman" w:hAnsi="Times New Roman" w:cs="Times New Roman" w:hint="default"/>
        <w:b w:val="0"/>
        <w:sz w:val="22"/>
        <w:szCs w:val="22"/>
      </w:rPr>
    </w:lvl>
  </w:abstractNum>
  <w:abstractNum w:abstractNumId="53" w15:restartNumberingAfterBreak="0">
    <w:nsid w:val="00000036"/>
    <w:multiLevelType w:val="singleLevel"/>
    <w:tmpl w:val="00000036"/>
    <w:name w:val="WW8Num54"/>
    <w:lvl w:ilvl="0">
      <w:start w:val="22"/>
      <w:numFmt w:val="decimal"/>
      <w:lvlText w:val="%1."/>
      <w:lvlJc w:val="left"/>
      <w:pPr>
        <w:tabs>
          <w:tab w:val="num" w:pos="1066"/>
        </w:tabs>
        <w:ind w:left="1066" w:hanging="374"/>
      </w:pPr>
      <w:rPr>
        <w:rFonts w:ascii="Times New Roman" w:hAnsi="Times New Roman" w:cs="Times New Roman" w:hint="default"/>
        <w:b w:val="0"/>
        <w:sz w:val="22"/>
        <w:szCs w:val="22"/>
      </w:rPr>
    </w:lvl>
  </w:abstractNum>
  <w:abstractNum w:abstractNumId="54" w15:restartNumberingAfterBreak="0">
    <w:nsid w:val="00000037"/>
    <w:multiLevelType w:val="single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2"/>
        <w:szCs w:val="22"/>
      </w:rPr>
    </w:lvl>
  </w:abstractNum>
  <w:abstractNum w:abstractNumId="55" w15:restartNumberingAfterBreak="0">
    <w:nsid w:val="00000038"/>
    <w:multiLevelType w:val="multilevel"/>
    <w:tmpl w:val="36EEA2E2"/>
    <w:name w:val="WW8Num5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bCs/>
        <w:strike w:val="0"/>
        <w:color w:val="0D0D0D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00000039"/>
    <w:multiLevelType w:val="singleLevel"/>
    <w:tmpl w:val="00000039"/>
    <w:name w:val="WW8Num59"/>
    <w:lvl w:ilvl="0">
      <w:start w:val="1"/>
      <w:numFmt w:val="lowerLetter"/>
      <w:lvlText w:val="%1)"/>
      <w:lvlJc w:val="left"/>
      <w:pPr>
        <w:tabs>
          <w:tab w:val="num" w:pos="1158"/>
        </w:tabs>
        <w:ind w:left="1158" w:hanging="45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18"/>
      </w:rPr>
    </w:lvl>
  </w:abstractNum>
  <w:abstractNum w:abstractNumId="57" w15:restartNumberingAfterBreak="0">
    <w:nsid w:val="0000003A"/>
    <w:multiLevelType w:val="singleLevel"/>
    <w:tmpl w:val="0000003A"/>
    <w:name w:val="WW8Num6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Cs/>
        <w:sz w:val="22"/>
        <w:szCs w:val="22"/>
        <w:lang w:eastAsia="ar-SA"/>
      </w:rPr>
    </w:lvl>
  </w:abstractNum>
  <w:abstractNum w:abstractNumId="58" w15:restartNumberingAfterBreak="0">
    <w:nsid w:val="0000003B"/>
    <w:multiLevelType w:val="singleLevel"/>
    <w:tmpl w:val="0000003B"/>
    <w:name w:val="WW8Num61"/>
    <w:lvl w:ilvl="0">
      <w:start w:val="5"/>
      <w:numFmt w:val="decimal"/>
      <w:lvlText w:val="%1."/>
      <w:lvlJc w:val="left"/>
      <w:pPr>
        <w:tabs>
          <w:tab w:val="num" w:pos="1066"/>
        </w:tabs>
        <w:ind w:left="1066" w:hanging="374"/>
      </w:pPr>
      <w:rPr>
        <w:rFonts w:ascii="Times New Roman" w:hAnsi="Times New Roman" w:cs="Times New Roman" w:hint="default"/>
        <w:b w:val="0"/>
        <w:sz w:val="22"/>
        <w:szCs w:val="22"/>
      </w:rPr>
    </w:lvl>
  </w:abstractNum>
  <w:abstractNum w:abstractNumId="59" w15:restartNumberingAfterBreak="0">
    <w:nsid w:val="0000003C"/>
    <w:multiLevelType w:val="singleLevel"/>
    <w:tmpl w:val="0000003C"/>
    <w:name w:val="WW8Num62"/>
    <w:lvl w:ilvl="0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60" w15:restartNumberingAfterBreak="0">
    <w:nsid w:val="0000003D"/>
    <w:multiLevelType w:val="singleLevel"/>
    <w:tmpl w:val="0000003D"/>
    <w:name w:val="WW8Num63"/>
    <w:lvl w:ilvl="0">
      <w:start w:val="1"/>
      <w:numFmt w:val="decimal"/>
      <w:lvlText w:val="%1)"/>
      <w:lvlJc w:val="left"/>
      <w:pPr>
        <w:tabs>
          <w:tab w:val="num" w:pos="1105"/>
        </w:tabs>
        <w:ind w:left="1105" w:hanging="397"/>
      </w:pPr>
      <w:rPr>
        <w:rFonts w:ascii="Times New Roman" w:eastAsia="Times New Roman" w:hAnsi="Times New Roman" w:cs="Times New Roman"/>
        <w:color w:val="000000"/>
      </w:rPr>
    </w:lvl>
  </w:abstractNum>
  <w:abstractNum w:abstractNumId="61" w15:restartNumberingAfterBreak="0">
    <w:nsid w:val="0000003E"/>
    <w:multiLevelType w:val="singleLevel"/>
    <w:tmpl w:val="0000003E"/>
    <w:name w:val="WW8Num64"/>
    <w:lvl w:ilvl="0">
      <w:start w:val="1"/>
      <w:numFmt w:val="decimal"/>
      <w:lvlText w:val="%1)"/>
      <w:lvlJc w:val="left"/>
      <w:pPr>
        <w:tabs>
          <w:tab w:val="num" w:pos="748"/>
        </w:tabs>
        <w:ind w:left="748" w:hanging="397"/>
      </w:pPr>
      <w:rPr>
        <w:rFonts w:ascii="Times New Roman" w:eastAsia="Times New Roman" w:hAnsi="Times New Roman" w:cs="Times New Roman" w:hint="default"/>
        <w:color w:val="000000"/>
        <w:sz w:val="22"/>
        <w:szCs w:val="22"/>
      </w:rPr>
    </w:lvl>
  </w:abstractNum>
  <w:abstractNum w:abstractNumId="62" w15:restartNumberingAfterBreak="0">
    <w:nsid w:val="0000003F"/>
    <w:multiLevelType w:val="singleLevel"/>
    <w:tmpl w:val="0000003F"/>
    <w:name w:val="WW8Num66"/>
    <w:lvl w:ilvl="0">
      <w:start w:val="12"/>
      <w:numFmt w:val="decimal"/>
      <w:lvlText w:val="%1."/>
      <w:lvlJc w:val="left"/>
      <w:pPr>
        <w:tabs>
          <w:tab w:val="num" w:pos="1066"/>
        </w:tabs>
        <w:ind w:left="1066" w:hanging="374"/>
      </w:pPr>
      <w:rPr>
        <w:rFonts w:ascii="Times New Roman" w:hAnsi="Times New Roman" w:cs="Times New Roman" w:hint="default"/>
        <w:b w:val="0"/>
        <w:sz w:val="22"/>
        <w:szCs w:val="22"/>
      </w:rPr>
    </w:lvl>
  </w:abstractNum>
  <w:abstractNum w:abstractNumId="63" w15:restartNumberingAfterBreak="0">
    <w:nsid w:val="00000040"/>
    <w:multiLevelType w:val="singleLevel"/>
    <w:tmpl w:val="00000040"/>
    <w:name w:val="WW8Num6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/>
        <w:sz w:val="22"/>
        <w:szCs w:val="22"/>
      </w:rPr>
    </w:lvl>
  </w:abstractNum>
  <w:abstractNum w:abstractNumId="64" w15:restartNumberingAfterBreak="0">
    <w:nsid w:val="00000041"/>
    <w:multiLevelType w:val="singleLevel"/>
    <w:tmpl w:val="00000041"/>
    <w:name w:val="WW8Num6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65" w15:restartNumberingAfterBreak="0">
    <w:nsid w:val="00000042"/>
    <w:multiLevelType w:val="multilevel"/>
    <w:tmpl w:val="00000042"/>
    <w:name w:val="WW8Num7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6" w15:restartNumberingAfterBreak="0">
    <w:nsid w:val="00000043"/>
    <w:multiLevelType w:val="singleLevel"/>
    <w:tmpl w:val="00000043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</w:rPr>
    </w:lvl>
  </w:abstractNum>
  <w:abstractNum w:abstractNumId="67" w15:restartNumberingAfterBreak="0">
    <w:nsid w:val="00000044"/>
    <w:multiLevelType w:val="singleLevel"/>
    <w:tmpl w:val="44D86BD0"/>
    <w:name w:val="WW8Num72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</w:abstractNum>
  <w:abstractNum w:abstractNumId="68" w15:restartNumberingAfterBreak="0">
    <w:nsid w:val="00000045"/>
    <w:multiLevelType w:val="singleLevel"/>
    <w:tmpl w:val="266A02E4"/>
    <w:name w:val="WW8Num73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57"/>
      </w:pPr>
      <w:rPr>
        <w:rFonts w:ascii="Times New Roman" w:eastAsia="Times New Roman" w:hAnsi="Times New Roman" w:cs="Times New Roman"/>
        <w:color w:val="auto"/>
        <w:sz w:val="22"/>
        <w:szCs w:val="22"/>
        <w:lang w:eastAsia="ar-SA"/>
      </w:rPr>
    </w:lvl>
  </w:abstractNum>
  <w:abstractNum w:abstractNumId="69" w15:restartNumberingAfterBreak="0">
    <w:nsid w:val="00000046"/>
    <w:multiLevelType w:val="multilevel"/>
    <w:tmpl w:val="00000046"/>
    <w:name w:val="WW8Num7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i w:val="0"/>
        <w:iCs w:val="0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00000047"/>
    <w:multiLevelType w:val="multilevel"/>
    <w:tmpl w:val="00000047"/>
    <w:name w:val="WW8Num7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2"/>
        <w:szCs w:val="22"/>
      </w:rPr>
    </w:lvl>
  </w:abstractNum>
  <w:abstractNum w:abstractNumId="71" w15:restartNumberingAfterBreak="0">
    <w:nsid w:val="00000048"/>
    <w:multiLevelType w:val="multilevel"/>
    <w:tmpl w:val="00000048"/>
    <w:name w:val="WW8Num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Aria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98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  <w:szCs w:val="22"/>
      </w:rPr>
    </w:lvl>
  </w:abstractNum>
  <w:abstractNum w:abstractNumId="72" w15:restartNumberingAfterBreak="0">
    <w:nsid w:val="00000049"/>
    <w:multiLevelType w:val="singleLevel"/>
    <w:tmpl w:val="00000049"/>
    <w:name w:val="WW8Num7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</w:abstractNum>
  <w:abstractNum w:abstractNumId="73" w15:restartNumberingAfterBreak="0">
    <w:nsid w:val="0000004A"/>
    <w:multiLevelType w:val="multilevel"/>
    <w:tmpl w:val="0000004A"/>
    <w:name w:val="WW8Num7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Arial"/>
        <w:b w:val="0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4" w15:restartNumberingAfterBreak="0">
    <w:nsid w:val="0000004B"/>
    <w:multiLevelType w:val="multilevel"/>
    <w:tmpl w:val="0000004B"/>
    <w:name w:val="WW8Num7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  <w:szCs w:val="22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0000004C"/>
    <w:multiLevelType w:val="singleLevel"/>
    <w:tmpl w:val="0000004C"/>
    <w:name w:val="WW8Num8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</w:abstractNum>
  <w:abstractNum w:abstractNumId="76" w15:restartNumberingAfterBreak="0">
    <w:nsid w:val="0000004D"/>
    <w:multiLevelType w:val="multilevel"/>
    <w:tmpl w:val="AE50AD16"/>
    <w:name w:val="WW8Num8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7" w15:restartNumberingAfterBreak="0">
    <w:nsid w:val="0000004E"/>
    <w:multiLevelType w:val="singleLevel"/>
    <w:tmpl w:val="0000004E"/>
    <w:name w:val="WW8Num8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4"/>
        <w:szCs w:val="22"/>
      </w:rPr>
    </w:lvl>
  </w:abstractNum>
  <w:abstractNum w:abstractNumId="78" w15:restartNumberingAfterBreak="0">
    <w:nsid w:val="0000004F"/>
    <w:multiLevelType w:val="multilevel"/>
    <w:tmpl w:val="0000004F"/>
    <w:name w:val="WW8Num8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00000050"/>
    <w:multiLevelType w:val="singleLevel"/>
    <w:tmpl w:val="00000050"/>
    <w:name w:val="WW8Num8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80" w15:restartNumberingAfterBreak="0">
    <w:nsid w:val="00000051"/>
    <w:multiLevelType w:val="multilevel"/>
    <w:tmpl w:val="00000051"/>
    <w:name w:val="WW8Num85"/>
    <w:lvl w:ilvl="0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ascii="Times New Roman" w:hAnsi="Times New Roman" w:cs="Times New Roman"/>
        <w:b w:val="0"/>
        <w:bCs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00000052"/>
    <w:multiLevelType w:val="multilevel"/>
    <w:tmpl w:val="00000052"/>
    <w:name w:val="WW8Num86"/>
    <w:lvl w:ilvl="0">
      <w:start w:val="1"/>
      <w:numFmt w:val="decimal"/>
      <w:lvlText w:val="%1)"/>
      <w:lvlJc w:val="left"/>
      <w:pPr>
        <w:tabs>
          <w:tab w:val="num" w:pos="680"/>
        </w:tabs>
        <w:ind w:left="680" w:hanging="397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00000053"/>
    <w:multiLevelType w:val="multilevel"/>
    <w:tmpl w:val="00000053"/>
    <w:name w:val="WW8Num87"/>
    <w:lvl w:ilvl="0">
      <w:start w:val="1"/>
      <w:numFmt w:val="decimal"/>
      <w:lvlText w:val="%1. "/>
      <w:lvlJc w:val="left"/>
      <w:pPr>
        <w:tabs>
          <w:tab w:val="num" w:pos="283"/>
        </w:tabs>
        <w:ind w:left="11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3" w15:restartNumberingAfterBreak="0">
    <w:nsid w:val="00000054"/>
    <w:multiLevelType w:val="multilevel"/>
    <w:tmpl w:val="00000054"/>
    <w:name w:val="WW8Num88"/>
    <w:lvl w:ilvl="0">
      <w:start w:val="1"/>
      <w:numFmt w:val="decimal"/>
      <w:lvlText w:val="%1)"/>
      <w:lvlJc w:val="left"/>
      <w:pPr>
        <w:tabs>
          <w:tab w:val="num" w:pos="680"/>
        </w:tabs>
        <w:ind w:left="680" w:hanging="397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00000055"/>
    <w:multiLevelType w:val="multilevel"/>
    <w:tmpl w:val="00000055"/>
    <w:name w:val="WW8Num89"/>
    <w:lvl w:ilvl="0">
      <w:start w:val="3"/>
      <w:numFmt w:val="decimal"/>
      <w:lvlText w:val="%1. "/>
      <w:lvlJc w:val="left"/>
      <w:pPr>
        <w:tabs>
          <w:tab w:val="num" w:pos="283"/>
        </w:tabs>
        <w:ind w:left="567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2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5" w15:restartNumberingAfterBreak="0">
    <w:nsid w:val="00000056"/>
    <w:multiLevelType w:val="singleLevel"/>
    <w:tmpl w:val="00000056"/>
    <w:name w:val="WW8Num9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86" w15:restartNumberingAfterBreak="0">
    <w:nsid w:val="00000057"/>
    <w:multiLevelType w:val="singleLevel"/>
    <w:tmpl w:val="00000057"/>
    <w:name w:val="WW8Num94"/>
    <w:lvl w:ilvl="0">
      <w:start w:val="1"/>
      <w:numFmt w:val="decimal"/>
      <w:lvlText w:val="%1)"/>
      <w:lvlJc w:val="left"/>
      <w:pPr>
        <w:tabs>
          <w:tab w:val="num" w:pos="1105"/>
        </w:tabs>
        <w:ind w:left="1105" w:hanging="397"/>
      </w:pPr>
      <w:rPr>
        <w:rFonts w:ascii="Times New Roman" w:eastAsia="Times New Roman" w:hAnsi="Times New Roman" w:cs="Times New Roman"/>
        <w:color w:val="000000"/>
        <w:sz w:val="22"/>
        <w:szCs w:val="22"/>
      </w:rPr>
    </w:lvl>
  </w:abstractNum>
  <w:abstractNum w:abstractNumId="87" w15:restartNumberingAfterBreak="0">
    <w:nsid w:val="0000005A"/>
    <w:multiLevelType w:val="singleLevel"/>
    <w:tmpl w:val="DB8C1872"/>
    <w:name w:val="WW8Num137"/>
    <w:lvl w:ilvl="0">
      <w:start w:val="1"/>
      <w:numFmt w:val="decimal"/>
      <w:lvlText w:val="%1."/>
      <w:lvlJc w:val="left"/>
      <w:pPr>
        <w:tabs>
          <w:tab w:val="num" w:pos="0"/>
        </w:tabs>
        <w:ind w:left="208" w:hanging="360"/>
      </w:pPr>
      <w:rPr>
        <w:rFonts w:ascii="Times New Roman" w:hAnsi="Times New Roman" w:cs="Times New Roman" w:hint="default"/>
        <w:b/>
        <w:bCs/>
        <w:i w:val="0"/>
        <w:color w:val="auto"/>
        <w:sz w:val="22"/>
        <w:szCs w:val="22"/>
        <w:lang w:eastAsia="ar-SA"/>
      </w:rPr>
    </w:lvl>
  </w:abstractNum>
  <w:abstractNum w:abstractNumId="88" w15:restartNumberingAfterBreak="0">
    <w:nsid w:val="020F2DE5"/>
    <w:multiLevelType w:val="hybridMultilevel"/>
    <w:tmpl w:val="FA4E24FE"/>
    <w:lvl w:ilvl="0" w:tplc="C09E1F6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040A1135"/>
    <w:multiLevelType w:val="hybridMultilevel"/>
    <w:tmpl w:val="B27CE4DC"/>
    <w:lvl w:ilvl="0" w:tplc="0CFECBAA">
      <w:start w:val="1"/>
      <w:numFmt w:val="decimal"/>
      <w:lvlText w:val="%1)"/>
      <w:lvlJc w:val="left"/>
      <w:pPr>
        <w:ind w:left="51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5900" w:hanging="360"/>
      </w:pPr>
    </w:lvl>
    <w:lvl w:ilvl="2" w:tplc="0415001B" w:tentative="1">
      <w:start w:val="1"/>
      <w:numFmt w:val="lowerRoman"/>
      <w:lvlText w:val="%3."/>
      <w:lvlJc w:val="right"/>
      <w:pPr>
        <w:ind w:left="6620" w:hanging="180"/>
      </w:pPr>
    </w:lvl>
    <w:lvl w:ilvl="3" w:tplc="0415000F" w:tentative="1">
      <w:start w:val="1"/>
      <w:numFmt w:val="decimal"/>
      <w:lvlText w:val="%4."/>
      <w:lvlJc w:val="left"/>
      <w:pPr>
        <w:ind w:left="7340" w:hanging="360"/>
      </w:pPr>
    </w:lvl>
    <w:lvl w:ilvl="4" w:tplc="04150019" w:tentative="1">
      <w:start w:val="1"/>
      <w:numFmt w:val="lowerLetter"/>
      <w:lvlText w:val="%5."/>
      <w:lvlJc w:val="left"/>
      <w:pPr>
        <w:ind w:left="8060" w:hanging="360"/>
      </w:pPr>
    </w:lvl>
    <w:lvl w:ilvl="5" w:tplc="0415001B" w:tentative="1">
      <w:start w:val="1"/>
      <w:numFmt w:val="lowerRoman"/>
      <w:lvlText w:val="%6."/>
      <w:lvlJc w:val="right"/>
      <w:pPr>
        <w:ind w:left="8780" w:hanging="180"/>
      </w:pPr>
    </w:lvl>
    <w:lvl w:ilvl="6" w:tplc="0415000F" w:tentative="1">
      <w:start w:val="1"/>
      <w:numFmt w:val="decimal"/>
      <w:lvlText w:val="%7."/>
      <w:lvlJc w:val="left"/>
      <w:pPr>
        <w:ind w:left="9500" w:hanging="360"/>
      </w:pPr>
    </w:lvl>
    <w:lvl w:ilvl="7" w:tplc="04150019" w:tentative="1">
      <w:start w:val="1"/>
      <w:numFmt w:val="lowerLetter"/>
      <w:lvlText w:val="%8."/>
      <w:lvlJc w:val="left"/>
      <w:pPr>
        <w:ind w:left="10220" w:hanging="360"/>
      </w:pPr>
    </w:lvl>
    <w:lvl w:ilvl="8" w:tplc="0415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9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05042052"/>
    <w:multiLevelType w:val="hybridMultilevel"/>
    <w:tmpl w:val="B6D2369C"/>
    <w:lvl w:ilvl="0" w:tplc="B1D259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CE2D60">
      <w:start w:val="1"/>
      <w:numFmt w:val="lowerLetter"/>
      <w:lvlText w:val="%2"/>
      <w:lvlJc w:val="left"/>
      <w:pPr>
        <w:ind w:left="7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9E150E">
      <w:start w:val="1"/>
      <w:numFmt w:val="decimal"/>
      <w:lvlRestart w:val="0"/>
      <w:lvlText w:val="%3)"/>
      <w:lvlJc w:val="left"/>
      <w:pPr>
        <w:ind w:left="1134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D2C128">
      <w:start w:val="1"/>
      <w:numFmt w:val="decimal"/>
      <w:lvlText w:val="%4"/>
      <w:lvlJc w:val="left"/>
      <w:pPr>
        <w:ind w:left="17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04F0A8">
      <w:start w:val="1"/>
      <w:numFmt w:val="lowerLetter"/>
      <w:lvlText w:val="%5"/>
      <w:lvlJc w:val="left"/>
      <w:pPr>
        <w:ind w:left="25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78B0B4">
      <w:start w:val="1"/>
      <w:numFmt w:val="lowerRoman"/>
      <w:lvlText w:val="%6"/>
      <w:lvlJc w:val="left"/>
      <w:pPr>
        <w:ind w:left="32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7062E8">
      <w:start w:val="1"/>
      <w:numFmt w:val="decimal"/>
      <w:lvlText w:val="%7"/>
      <w:lvlJc w:val="left"/>
      <w:pPr>
        <w:ind w:left="39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BA66F2">
      <w:start w:val="1"/>
      <w:numFmt w:val="lowerLetter"/>
      <w:lvlText w:val="%8"/>
      <w:lvlJc w:val="left"/>
      <w:pPr>
        <w:ind w:left="46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5CF026">
      <w:start w:val="1"/>
      <w:numFmt w:val="lowerRoman"/>
      <w:lvlText w:val="%9"/>
      <w:lvlJc w:val="left"/>
      <w:pPr>
        <w:ind w:left="53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08AB3763"/>
    <w:multiLevelType w:val="hybridMultilevel"/>
    <w:tmpl w:val="8626C47A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0E27317A"/>
    <w:multiLevelType w:val="hybridMultilevel"/>
    <w:tmpl w:val="2A3CC530"/>
    <w:lvl w:ilvl="0" w:tplc="798EDA7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4" w15:restartNumberingAfterBreak="0">
    <w:nsid w:val="185122ED"/>
    <w:multiLevelType w:val="hybridMultilevel"/>
    <w:tmpl w:val="F80EBCDC"/>
    <w:lvl w:ilvl="0" w:tplc="E54E84AE">
      <w:start w:val="1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26B622">
      <w:start w:val="1"/>
      <w:numFmt w:val="decimal"/>
      <w:lvlText w:val="%2)"/>
      <w:lvlJc w:val="left"/>
      <w:pPr>
        <w:ind w:left="851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26AFFE">
      <w:start w:val="1"/>
      <w:numFmt w:val="lowerRoman"/>
      <w:lvlText w:val="%3"/>
      <w:lvlJc w:val="left"/>
      <w:pPr>
        <w:ind w:left="15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96D486">
      <w:start w:val="1"/>
      <w:numFmt w:val="decimal"/>
      <w:lvlText w:val="%4"/>
      <w:lvlJc w:val="left"/>
      <w:pPr>
        <w:ind w:left="22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9016F6">
      <w:start w:val="1"/>
      <w:numFmt w:val="lowerLetter"/>
      <w:lvlText w:val="%5"/>
      <w:lvlJc w:val="left"/>
      <w:pPr>
        <w:ind w:left="29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120344">
      <w:start w:val="1"/>
      <w:numFmt w:val="lowerRoman"/>
      <w:lvlText w:val="%6"/>
      <w:lvlJc w:val="left"/>
      <w:pPr>
        <w:ind w:left="36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CA94F0">
      <w:start w:val="1"/>
      <w:numFmt w:val="decimal"/>
      <w:lvlText w:val="%7"/>
      <w:lvlJc w:val="left"/>
      <w:pPr>
        <w:ind w:left="43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04C692">
      <w:start w:val="1"/>
      <w:numFmt w:val="lowerLetter"/>
      <w:lvlText w:val="%8"/>
      <w:lvlJc w:val="left"/>
      <w:pPr>
        <w:ind w:left="51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345F9A">
      <w:start w:val="1"/>
      <w:numFmt w:val="lowerRoman"/>
      <w:lvlText w:val="%9"/>
      <w:lvlJc w:val="left"/>
      <w:pPr>
        <w:ind w:left="58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5" w15:restartNumberingAfterBreak="0">
    <w:nsid w:val="18B32FDA"/>
    <w:multiLevelType w:val="hybridMultilevel"/>
    <w:tmpl w:val="4C3AAEF2"/>
    <w:lvl w:ilvl="0" w:tplc="EA3C99B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 w15:restartNumberingAfterBreak="0">
    <w:nsid w:val="18CE44D3"/>
    <w:multiLevelType w:val="hybridMultilevel"/>
    <w:tmpl w:val="7DA6C316"/>
    <w:lvl w:ilvl="0" w:tplc="A00A2074">
      <w:start w:val="1"/>
      <w:numFmt w:val="decimal"/>
      <w:lvlText w:val="%1)"/>
      <w:lvlJc w:val="left"/>
      <w:pPr>
        <w:ind w:left="1069" w:hanging="360"/>
      </w:pPr>
      <w:rPr>
        <w:rFonts w:ascii="TimesNewRomanPSMT" w:hAnsi="TimesNewRomanPSMT" w:cs="TimesNewRomanPSMT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7" w15:restartNumberingAfterBreak="0">
    <w:nsid w:val="1BB05AC6"/>
    <w:multiLevelType w:val="hybridMultilevel"/>
    <w:tmpl w:val="3516FA24"/>
    <w:lvl w:ilvl="0" w:tplc="E3A000E8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8" w15:restartNumberingAfterBreak="0">
    <w:nsid w:val="22543303"/>
    <w:multiLevelType w:val="hybridMultilevel"/>
    <w:tmpl w:val="9C201AD6"/>
    <w:lvl w:ilvl="0" w:tplc="455436C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9" w15:restartNumberingAfterBreak="0">
    <w:nsid w:val="2A9D737F"/>
    <w:multiLevelType w:val="hybridMultilevel"/>
    <w:tmpl w:val="64965F74"/>
    <w:lvl w:ilvl="0" w:tplc="8F5C4A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 w15:restartNumberingAfterBreak="0">
    <w:nsid w:val="2DC804C7"/>
    <w:multiLevelType w:val="hybridMultilevel"/>
    <w:tmpl w:val="0D3E7130"/>
    <w:lvl w:ilvl="0" w:tplc="DAEE9196">
      <w:start w:val="1"/>
      <w:numFmt w:val="upperLetter"/>
      <w:lvlText w:val="%1."/>
      <w:lvlJc w:val="left"/>
      <w:pPr>
        <w:ind w:left="502" w:hanging="360"/>
      </w:pPr>
      <w:rPr>
        <w:rFonts w:hint="default"/>
        <w:b/>
        <w:bCs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1" w15:restartNumberingAfterBreak="0">
    <w:nsid w:val="3A5B6713"/>
    <w:multiLevelType w:val="multilevel"/>
    <w:tmpl w:val="494C5C12"/>
    <w:name w:val="WW8Num1592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2" w15:restartNumberingAfterBreak="0">
    <w:nsid w:val="45771739"/>
    <w:multiLevelType w:val="hybridMultilevel"/>
    <w:tmpl w:val="29A86C04"/>
    <w:lvl w:ilvl="0" w:tplc="D33EB12A">
      <w:start w:val="1"/>
      <w:numFmt w:val="lowerLetter"/>
      <w:lvlText w:val="%1)"/>
      <w:lvlJc w:val="left"/>
      <w:pPr>
        <w:ind w:left="1506" w:hanging="360"/>
      </w:pPr>
      <w:rPr>
        <w:rFonts w:ascii="TimesNewRomanPSMT" w:hAnsi="TimesNewRomanPSMT" w:cs="TimesNewRomanPSMT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3" w15:restartNumberingAfterBreak="0">
    <w:nsid w:val="45964848"/>
    <w:multiLevelType w:val="hybridMultilevel"/>
    <w:tmpl w:val="8ED2ACB6"/>
    <w:lvl w:ilvl="0" w:tplc="468AAD6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4" w15:restartNumberingAfterBreak="0">
    <w:nsid w:val="470C6046"/>
    <w:multiLevelType w:val="hybridMultilevel"/>
    <w:tmpl w:val="0B58B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AA8483D"/>
    <w:multiLevelType w:val="hybridMultilevel"/>
    <w:tmpl w:val="29505572"/>
    <w:lvl w:ilvl="0" w:tplc="BBAE9D8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6" w15:restartNumberingAfterBreak="0">
    <w:nsid w:val="511144A8"/>
    <w:multiLevelType w:val="hybridMultilevel"/>
    <w:tmpl w:val="11A8A9DC"/>
    <w:lvl w:ilvl="0" w:tplc="DAF6956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7" w15:restartNumberingAfterBreak="0">
    <w:nsid w:val="54575E5D"/>
    <w:multiLevelType w:val="hybridMultilevel"/>
    <w:tmpl w:val="FB9C15BC"/>
    <w:lvl w:ilvl="0" w:tplc="482AF7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8" w15:restartNumberingAfterBreak="0">
    <w:nsid w:val="550A1E8E"/>
    <w:multiLevelType w:val="multilevel"/>
    <w:tmpl w:val="EBF484B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09" w15:restartNumberingAfterBreak="0">
    <w:nsid w:val="56636ECC"/>
    <w:multiLevelType w:val="hybridMultilevel"/>
    <w:tmpl w:val="9A809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92815D4"/>
    <w:multiLevelType w:val="hybridMultilevel"/>
    <w:tmpl w:val="53042292"/>
    <w:lvl w:ilvl="0" w:tplc="39027A24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1" w15:restartNumberingAfterBreak="0">
    <w:nsid w:val="5CAE5BCC"/>
    <w:multiLevelType w:val="hybridMultilevel"/>
    <w:tmpl w:val="FAB8F100"/>
    <w:lvl w:ilvl="0" w:tplc="1F2A125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2" w15:restartNumberingAfterBreak="0">
    <w:nsid w:val="63D81D5D"/>
    <w:multiLevelType w:val="hybridMultilevel"/>
    <w:tmpl w:val="A01CC94C"/>
    <w:lvl w:ilvl="0" w:tplc="F9E2DF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3" w15:restartNumberingAfterBreak="0">
    <w:nsid w:val="66B57769"/>
    <w:multiLevelType w:val="hybridMultilevel"/>
    <w:tmpl w:val="837008D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6C141743"/>
    <w:multiLevelType w:val="single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115" w15:restartNumberingAfterBreak="0">
    <w:nsid w:val="6ED66381"/>
    <w:multiLevelType w:val="hybridMultilevel"/>
    <w:tmpl w:val="79A07C1E"/>
    <w:lvl w:ilvl="0" w:tplc="55783360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6" w15:restartNumberingAfterBreak="0">
    <w:nsid w:val="6F320E8A"/>
    <w:multiLevelType w:val="hybridMultilevel"/>
    <w:tmpl w:val="5322D77E"/>
    <w:lvl w:ilvl="0" w:tplc="4B08C33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7" w15:restartNumberingAfterBreak="0">
    <w:nsid w:val="72F87624"/>
    <w:multiLevelType w:val="hybridMultilevel"/>
    <w:tmpl w:val="D6F651EC"/>
    <w:lvl w:ilvl="0" w:tplc="8E9A3E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F048CF4">
      <w:start w:val="1"/>
      <w:numFmt w:val="decimal"/>
      <w:lvlText w:val="%3."/>
      <w:lvlJc w:val="right"/>
      <w:pPr>
        <w:ind w:left="606" w:hanging="180"/>
      </w:pPr>
      <w:rPr>
        <w:rFonts w:ascii="Times New Roman" w:eastAsia="Times New Roman" w:hAnsi="Times New Roman" w:cs="Times New Roman" w:hint="default"/>
        <w:b w:val="0"/>
        <w:strike w:val="0"/>
        <w:color w:val="auto"/>
        <w:sz w:val="22"/>
        <w:szCs w:val="22"/>
      </w:rPr>
    </w:lvl>
    <w:lvl w:ilvl="3" w:tplc="B53086FC">
      <w:start w:val="1"/>
      <w:numFmt w:val="decimal"/>
      <w:lvlText w:val="%4)"/>
      <w:lvlJc w:val="left"/>
      <w:pPr>
        <w:ind w:left="518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4" w:tplc="49500E32">
      <w:start w:val="1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47248068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3277B50"/>
    <w:multiLevelType w:val="hybridMultilevel"/>
    <w:tmpl w:val="5DF2A414"/>
    <w:lvl w:ilvl="0" w:tplc="4EC8AB1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9" w15:restartNumberingAfterBreak="0">
    <w:nsid w:val="79DB2A29"/>
    <w:multiLevelType w:val="hybridMultilevel"/>
    <w:tmpl w:val="49D6F8DA"/>
    <w:lvl w:ilvl="0" w:tplc="738C1A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1835320">
    <w:abstractNumId w:val="0"/>
  </w:num>
  <w:num w:numId="2" w16cid:durableId="1233157440">
    <w:abstractNumId w:val="1"/>
  </w:num>
  <w:num w:numId="3" w16cid:durableId="1306739017">
    <w:abstractNumId w:val="2"/>
  </w:num>
  <w:num w:numId="4" w16cid:durableId="1172833939">
    <w:abstractNumId w:val="3"/>
  </w:num>
  <w:num w:numId="5" w16cid:durableId="1679425804">
    <w:abstractNumId w:val="4"/>
  </w:num>
  <w:num w:numId="6" w16cid:durableId="1615555915">
    <w:abstractNumId w:val="5"/>
  </w:num>
  <w:num w:numId="7" w16cid:durableId="846599767">
    <w:abstractNumId w:val="6"/>
  </w:num>
  <w:num w:numId="8" w16cid:durableId="749153968">
    <w:abstractNumId w:val="7"/>
  </w:num>
  <w:num w:numId="9" w16cid:durableId="1080829167">
    <w:abstractNumId w:val="8"/>
  </w:num>
  <w:num w:numId="10" w16cid:durableId="725958146">
    <w:abstractNumId w:val="9"/>
  </w:num>
  <w:num w:numId="11" w16cid:durableId="586310269">
    <w:abstractNumId w:val="10"/>
  </w:num>
  <w:num w:numId="12" w16cid:durableId="284624039">
    <w:abstractNumId w:val="13"/>
  </w:num>
  <w:num w:numId="13" w16cid:durableId="1005858711">
    <w:abstractNumId w:val="15"/>
  </w:num>
  <w:num w:numId="14" w16cid:durableId="1809935033">
    <w:abstractNumId w:val="16"/>
  </w:num>
  <w:num w:numId="15" w16cid:durableId="84226242">
    <w:abstractNumId w:val="17"/>
  </w:num>
  <w:num w:numId="16" w16cid:durableId="1140730630">
    <w:abstractNumId w:val="19"/>
  </w:num>
  <w:num w:numId="17" w16cid:durableId="1284538129">
    <w:abstractNumId w:val="22"/>
  </w:num>
  <w:num w:numId="18" w16cid:durableId="362902132">
    <w:abstractNumId w:val="23"/>
  </w:num>
  <w:num w:numId="19" w16cid:durableId="542401318">
    <w:abstractNumId w:val="26"/>
  </w:num>
  <w:num w:numId="20" w16cid:durableId="2144419429">
    <w:abstractNumId w:val="28"/>
  </w:num>
  <w:num w:numId="21" w16cid:durableId="1858080126">
    <w:abstractNumId w:val="29"/>
  </w:num>
  <w:num w:numId="22" w16cid:durableId="1027750639">
    <w:abstractNumId w:val="31"/>
  </w:num>
  <w:num w:numId="23" w16cid:durableId="732191614">
    <w:abstractNumId w:val="33"/>
  </w:num>
  <w:num w:numId="24" w16cid:durableId="827746248">
    <w:abstractNumId w:val="34"/>
  </w:num>
  <w:num w:numId="25" w16cid:durableId="684944937">
    <w:abstractNumId w:val="35"/>
  </w:num>
  <w:num w:numId="26" w16cid:durableId="1665158067">
    <w:abstractNumId w:val="36"/>
  </w:num>
  <w:num w:numId="27" w16cid:durableId="1381635179">
    <w:abstractNumId w:val="38"/>
  </w:num>
  <w:num w:numId="28" w16cid:durableId="246500047">
    <w:abstractNumId w:val="40"/>
  </w:num>
  <w:num w:numId="29" w16cid:durableId="751389153">
    <w:abstractNumId w:val="41"/>
  </w:num>
  <w:num w:numId="30" w16cid:durableId="2105833434">
    <w:abstractNumId w:val="43"/>
  </w:num>
  <w:num w:numId="31" w16cid:durableId="891186543">
    <w:abstractNumId w:val="44"/>
  </w:num>
  <w:num w:numId="32" w16cid:durableId="131602132">
    <w:abstractNumId w:val="45"/>
  </w:num>
  <w:num w:numId="33" w16cid:durableId="16348954">
    <w:abstractNumId w:val="46"/>
  </w:num>
  <w:num w:numId="34" w16cid:durableId="1784573115">
    <w:abstractNumId w:val="47"/>
  </w:num>
  <w:num w:numId="35" w16cid:durableId="201982383">
    <w:abstractNumId w:val="48"/>
  </w:num>
  <w:num w:numId="36" w16cid:durableId="1253007398">
    <w:abstractNumId w:val="54"/>
  </w:num>
  <w:num w:numId="37" w16cid:durableId="1466658109">
    <w:abstractNumId w:val="55"/>
  </w:num>
  <w:num w:numId="38" w16cid:durableId="30108933">
    <w:abstractNumId w:val="57"/>
  </w:num>
  <w:num w:numId="39" w16cid:durableId="908462532">
    <w:abstractNumId w:val="59"/>
  </w:num>
  <w:num w:numId="40" w16cid:durableId="1382173777">
    <w:abstractNumId w:val="63"/>
  </w:num>
  <w:num w:numId="41" w16cid:durableId="36128240">
    <w:abstractNumId w:val="64"/>
  </w:num>
  <w:num w:numId="42" w16cid:durableId="1518691013">
    <w:abstractNumId w:val="65"/>
  </w:num>
  <w:num w:numId="43" w16cid:durableId="1800150582">
    <w:abstractNumId w:val="66"/>
  </w:num>
  <w:num w:numId="44" w16cid:durableId="964045972">
    <w:abstractNumId w:val="67"/>
  </w:num>
  <w:num w:numId="45" w16cid:durableId="1687251204">
    <w:abstractNumId w:val="68"/>
  </w:num>
  <w:num w:numId="46" w16cid:durableId="400177284">
    <w:abstractNumId w:val="69"/>
  </w:num>
  <w:num w:numId="47" w16cid:durableId="1282495513">
    <w:abstractNumId w:val="70"/>
  </w:num>
  <w:num w:numId="48" w16cid:durableId="43407678">
    <w:abstractNumId w:val="71"/>
  </w:num>
  <w:num w:numId="49" w16cid:durableId="1747265948">
    <w:abstractNumId w:val="73"/>
  </w:num>
  <w:num w:numId="50" w16cid:durableId="1836073687">
    <w:abstractNumId w:val="74"/>
  </w:num>
  <w:num w:numId="51" w16cid:durableId="1918124316">
    <w:abstractNumId w:val="75"/>
  </w:num>
  <w:num w:numId="52" w16cid:durableId="22219523">
    <w:abstractNumId w:val="76"/>
  </w:num>
  <w:num w:numId="53" w16cid:durableId="548959421">
    <w:abstractNumId w:val="77"/>
  </w:num>
  <w:num w:numId="54" w16cid:durableId="922378942">
    <w:abstractNumId w:val="78"/>
  </w:num>
  <w:num w:numId="55" w16cid:durableId="1346857265">
    <w:abstractNumId w:val="79"/>
  </w:num>
  <w:num w:numId="56" w16cid:durableId="1357346634">
    <w:abstractNumId w:val="80"/>
  </w:num>
  <w:num w:numId="57" w16cid:durableId="318657519">
    <w:abstractNumId w:val="81"/>
  </w:num>
  <w:num w:numId="58" w16cid:durableId="1113553627">
    <w:abstractNumId w:val="82"/>
  </w:num>
  <w:num w:numId="59" w16cid:durableId="2017539242">
    <w:abstractNumId w:val="83"/>
  </w:num>
  <w:num w:numId="60" w16cid:durableId="468521197">
    <w:abstractNumId w:val="84"/>
  </w:num>
  <w:num w:numId="61" w16cid:durableId="264463117">
    <w:abstractNumId w:val="11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891574421">
    <w:abstractNumId w:val="104"/>
  </w:num>
  <w:num w:numId="63" w16cid:durableId="409624972">
    <w:abstractNumId w:val="117"/>
  </w:num>
  <w:num w:numId="64" w16cid:durableId="1995134020">
    <w:abstractNumId w:val="88"/>
  </w:num>
  <w:num w:numId="65" w16cid:durableId="11272293">
    <w:abstractNumId w:val="96"/>
  </w:num>
  <w:num w:numId="66" w16cid:durableId="1412385615">
    <w:abstractNumId w:val="107"/>
  </w:num>
  <w:num w:numId="67" w16cid:durableId="1507551636">
    <w:abstractNumId w:val="110"/>
  </w:num>
  <w:num w:numId="68" w16cid:durableId="847405657">
    <w:abstractNumId w:val="105"/>
  </w:num>
  <w:num w:numId="69" w16cid:durableId="723406386">
    <w:abstractNumId w:val="103"/>
  </w:num>
  <w:num w:numId="70" w16cid:durableId="230625830">
    <w:abstractNumId w:val="102"/>
  </w:num>
  <w:num w:numId="71" w16cid:durableId="1924800862">
    <w:abstractNumId w:val="97"/>
  </w:num>
  <w:num w:numId="72" w16cid:durableId="1114986248">
    <w:abstractNumId w:val="119"/>
  </w:num>
  <w:num w:numId="73" w16cid:durableId="427584464">
    <w:abstractNumId w:val="111"/>
  </w:num>
  <w:num w:numId="74" w16cid:durableId="1809400207">
    <w:abstractNumId w:val="114"/>
  </w:num>
  <w:num w:numId="75" w16cid:durableId="1260140918">
    <w:abstractNumId w:val="118"/>
  </w:num>
  <w:num w:numId="76" w16cid:durableId="864753627">
    <w:abstractNumId w:val="109"/>
  </w:num>
  <w:num w:numId="77" w16cid:durableId="1848326641">
    <w:abstractNumId w:val="106"/>
  </w:num>
  <w:num w:numId="78" w16cid:durableId="384063467">
    <w:abstractNumId w:val="94"/>
  </w:num>
  <w:num w:numId="79" w16cid:durableId="293752111">
    <w:abstractNumId w:val="91"/>
  </w:num>
  <w:num w:numId="80" w16cid:durableId="1276669954">
    <w:abstractNumId w:val="90"/>
  </w:num>
  <w:num w:numId="81" w16cid:durableId="1045182729">
    <w:abstractNumId w:val="89"/>
  </w:num>
  <w:num w:numId="82" w16cid:durableId="993685831">
    <w:abstractNumId w:val="100"/>
  </w:num>
  <w:num w:numId="83" w16cid:durableId="147400874">
    <w:abstractNumId w:val="99"/>
  </w:num>
  <w:num w:numId="84" w16cid:durableId="1248345166">
    <w:abstractNumId w:val="95"/>
  </w:num>
  <w:num w:numId="85" w16cid:durableId="925577111">
    <w:abstractNumId w:val="93"/>
  </w:num>
  <w:num w:numId="86" w16cid:durableId="1641690536">
    <w:abstractNumId w:val="112"/>
  </w:num>
  <w:num w:numId="87" w16cid:durableId="1048525820">
    <w:abstractNumId w:val="116"/>
  </w:num>
  <w:num w:numId="88" w16cid:durableId="43874405">
    <w:abstractNumId w:val="115"/>
  </w:num>
  <w:num w:numId="89" w16cid:durableId="420881439">
    <w:abstractNumId w:val="98"/>
  </w:num>
  <w:num w:numId="90" w16cid:durableId="1409185653">
    <w:abstractNumId w:val="108"/>
  </w:num>
  <w:num w:numId="91" w16cid:durableId="333454865">
    <w:abstractNumId w:val="92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EFD"/>
    <w:rsid w:val="00002EB2"/>
    <w:rsid w:val="000072BD"/>
    <w:rsid w:val="00017E43"/>
    <w:rsid w:val="00032AE7"/>
    <w:rsid w:val="00034F7A"/>
    <w:rsid w:val="00036FFF"/>
    <w:rsid w:val="00080C82"/>
    <w:rsid w:val="00093F6F"/>
    <w:rsid w:val="000A0AD6"/>
    <w:rsid w:val="000A68F8"/>
    <w:rsid w:val="000B0F58"/>
    <w:rsid w:val="000B11CE"/>
    <w:rsid w:val="000C2766"/>
    <w:rsid w:val="000D3704"/>
    <w:rsid w:val="000F2418"/>
    <w:rsid w:val="00105DEA"/>
    <w:rsid w:val="001115F3"/>
    <w:rsid w:val="00114497"/>
    <w:rsid w:val="00115BD9"/>
    <w:rsid w:val="00131E8D"/>
    <w:rsid w:val="00143912"/>
    <w:rsid w:val="001452A9"/>
    <w:rsid w:val="00153466"/>
    <w:rsid w:val="00161D58"/>
    <w:rsid w:val="00163300"/>
    <w:rsid w:val="001714B0"/>
    <w:rsid w:val="00186EA2"/>
    <w:rsid w:val="001A7FDB"/>
    <w:rsid w:val="001B736E"/>
    <w:rsid w:val="001D0EFE"/>
    <w:rsid w:val="001D4940"/>
    <w:rsid w:val="001D5F26"/>
    <w:rsid w:val="001F3697"/>
    <w:rsid w:val="001F55E0"/>
    <w:rsid w:val="001F7D88"/>
    <w:rsid w:val="0020055D"/>
    <w:rsid w:val="0020230B"/>
    <w:rsid w:val="0020496F"/>
    <w:rsid w:val="002062E9"/>
    <w:rsid w:val="00214621"/>
    <w:rsid w:val="00216E74"/>
    <w:rsid w:val="0022438B"/>
    <w:rsid w:val="00226AAD"/>
    <w:rsid w:val="00240A6E"/>
    <w:rsid w:val="0024751C"/>
    <w:rsid w:val="0025733F"/>
    <w:rsid w:val="002608F5"/>
    <w:rsid w:val="002653E2"/>
    <w:rsid w:val="00272625"/>
    <w:rsid w:val="002779E2"/>
    <w:rsid w:val="00286BFB"/>
    <w:rsid w:val="0029515E"/>
    <w:rsid w:val="002A0862"/>
    <w:rsid w:val="002C7B44"/>
    <w:rsid w:val="002D5671"/>
    <w:rsid w:val="002F2820"/>
    <w:rsid w:val="002F651B"/>
    <w:rsid w:val="003002B7"/>
    <w:rsid w:val="003020CE"/>
    <w:rsid w:val="00306C0C"/>
    <w:rsid w:val="00311977"/>
    <w:rsid w:val="003166D5"/>
    <w:rsid w:val="00334093"/>
    <w:rsid w:val="00341DF6"/>
    <w:rsid w:val="003421CE"/>
    <w:rsid w:val="00350437"/>
    <w:rsid w:val="00350FDA"/>
    <w:rsid w:val="00352111"/>
    <w:rsid w:val="00364AD8"/>
    <w:rsid w:val="00365CFB"/>
    <w:rsid w:val="003732D1"/>
    <w:rsid w:val="00373A58"/>
    <w:rsid w:val="00380873"/>
    <w:rsid w:val="0039231F"/>
    <w:rsid w:val="003A45D0"/>
    <w:rsid w:val="003A4B50"/>
    <w:rsid w:val="003B79A4"/>
    <w:rsid w:val="003D6155"/>
    <w:rsid w:val="003E2439"/>
    <w:rsid w:val="003E74D7"/>
    <w:rsid w:val="003F13BC"/>
    <w:rsid w:val="00402E91"/>
    <w:rsid w:val="0040394A"/>
    <w:rsid w:val="0040698E"/>
    <w:rsid w:val="004125EB"/>
    <w:rsid w:val="004324A4"/>
    <w:rsid w:val="00434035"/>
    <w:rsid w:val="0043470A"/>
    <w:rsid w:val="0043493B"/>
    <w:rsid w:val="00436A37"/>
    <w:rsid w:val="0043763E"/>
    <w:rsid w:val="00446426"/>
    <w:rsid w:val="004570F8"/>
    <w:rsid w:val="004610EF"/>
    <w:rsid w:val="00462DDF"/>
    <w:rsid w:val="00481BFA"/>
    <w:rsid w:val="0048599F"/>
    <w:rsid w:val="00491F69"/>
    <w:rsid w:val="004951C7"/>
    <w:rsid w:val="004A54DC"/>
    <w:rsid w:val="004B4A86"/>
    <w:rsid w:val="004B52B9"/>
    <w:rsid w:val="004E5E4B"/>
    <w:rsid w:val="004F2148"/>
    <w:rsid w:val="005021E5"/>
    <w:rsid w:val="00504E78"/>
    <w:rsid w:val="00521C31"/>
    <w:rsid w:val="005247D8"/>
    <w:rsid w:val="00533CA1"/>
    <w:rsid w:val="00541B56"/>
    <w:rsid w:val="00543102"/>
    <w:rsid w:val="00544F32"/>
    <w:rsid w:val="005479DB"/>
    <w:rsid w:val="005723BC"/>
    <w:rsid w:val="00576A4C"/>
    <w:rsid w:val="00577632"/>
    <w:rsid w:val="005833B7"/>
    <w:rsid w:val="00591427"/>
    <w:rsid w:val="005A31C0"/>
    <w:rsid w:val="005A32BE"/>
    <w:rsid w:val="005B4888"/>
    <w:rsid w:val="005B69CD"/>
    <w:rsid w:val="005C2CFB"/>
    <w:rsid w:val="005C3EC3"/>
    <w:rsid w:val="005D5220"/>
    <w:rsid w:val="005D7703"/>
    <w:rsid w:val="005D7C3D"/>
    <w:rsid w:val="005F1BAC"/>
    <w:rsid w:val="00602A5B"/>
    <w:rsid w:val="00605F74"/>
    <w:rsid w:val="00614A8D"/>
    <w:rsid w:val="00617D82"/>
    <w:rsid w:val="00636402"/>
    <w:rsid w:val="00685C17"/>
    <w:rsid w:val="00687D8D"/>
    <w:rsid w:val="0069229B"/>
    <w:rsid w:val="006A40EE"/>
    <w:rsid w:val="006A42A5"/>
    <w:rsid w:val="006A6195"/>
    <w:rsid w:val="006E136F"/>
    <w:rsid w:val="006E4A44"/>
    <w:rsid w:val="006F3E03"/>
    <w:rsid w:val="006F5A01"/>
    <w:rsid w:val="00707181"/>
    <w:rsid w:val="00717A75"/>
    <w:rsid w:val="0072410E"/>
    <w:rsid w:val="007278B5"/>
    <w:rsid w:val="0074206F"/>
    <w:rsid w:val="00744410"/>
    <w:rsid w:val="00750622"/>
    <w:rsid w:val="00750BF5"/>
    <w:rsid w:val="0077028A"/>
    <w:rsid w:val="00781334"/>
    <w:rsid w:val="00793236"/>
    <w:rsid w:val="007A0016"/>
    <w:rsid w:val="007A52FC"/>
    <w:rsid w:val="007B64AA"/>
    <w:rsid w:val="007C58E1"/>
    <w:rsid w:val="007D0D3E"/>
    <w:rsid w:val="007D33A0"/>
    <w:rsid w:val="007D7F33"/>
    <w:rsid w:val="007E0CCD"/>
    <w:rsid w:val="007E47EB"/>
    <w:rsid w:val="007F1CCF"/>
    <w:rsid w:val="00802954"/>
    <w:rsid w:val="0081069A"/>
    <w:rsid w:val="00817E96"/>
    <w:rsid w:val="00820140"/>
    <w:rsid w:val="00835A6F"/>
    <w:rsid w:val="0084342B"/>
    <w:rsid w:val="00843E51"/>
    <w:rsid w:val="00844719"/>
    <w:rsid w:val="00846017"/>
    <w:rsid w:val="0085098D"/>
    <w:rsid w:val="00854C69"/>
    <w:rsid w:val="00865923"/>
    <w:rsid w:val="00871334"/>
    <w:rsid w:val="008811FC"/>
    <w:rsid w:val="008813FD"/>
    <w:rsid w:val="00893A10"/>
    <w:rsid w:val="008A25D8"/>
    <w:rsid w:val="008B4675"/>
    <w:rsid w:val="008D6A25"/>
    <w:rsid w:val="009015CC"/>
    <w:rsid w:val="0090591C"/>
    <w:rsid w:val="009372BF"/>
    <w:rsid w:val="00941FDC"/>
    <w:rsid w:val="00943D58"/>
    <w:rsid w:val="00944156"/>
    <w:rsid w:val="00954512"/>
    <w:rsid w:val="00963932"/>
    <w:rsid w:val="00974B2F"/>
    <w:rsid w:val="009854C0"/>
    <w:rsid w:val="00985974"/>
    <w:rsid w:val="0098638B"/>
    <w:rsid w:val="00987E73"/>
    <w:rsid w:val="009A2151"/>
    <w:rsid w:val="009A47F0"/>
    <w:rsid w:val="009B3047"/>
    <w:rsid w:val="009C4944"/>
    <w:rsid w:val="009C55BB"/>
    <w:rsid w:val="009D6221"/>
    <w:rsid w:val="009D6B26"/>
    <w:rsid w:val="009D74F2"/>
    <w:rsid w:val="009F3524"/>
    <w:rsid w:val="009F6333"/>
    <w:rsid w:val="00A03AD9"/>
    <w:rsid w:val="00A06AC0"/>
    <w:rsid w:val="00A20ADC"/>
    <w:rsid w:val="00A23290"/>
    <w:rsid w:val="00A24A92"/>
    <w:rsid w:val="00A415A6"/>
    <w:rsid w:val="00A633BF"/>
    <w:rsid w:val="00A649F4"/>
    <w:rsid w:val="00A66475"/>
    <w:rsid w:val="00A6705D"/>
    <w:rsid w:val="00A77161"/>
    <w:rsid w:val="00A91F94"/>
    <w:rsid w:val="00AA1449"/>
    <w:rsid w:val="00AA22CB"/>
    <w:rsid w:val="00AA2F78"/>
    <w:rsid w:val="00AA4416"/>
    <w:rsid w:val="00AB0AD3"/>
    <w:rsid w:val="00AB0BC0"/>
    <w:rsid w:val="00AB18B8"/>
    <w:rsid w:val="00AC3B69"/>
    <w:rsid w:val="00AC67A5"/>
    <w:rsid w:val="00AD2087"/>
    <w:rsid w:val="00AE2395"/>
    <w:rsid w:val="00AE2B33"/>
    <w:rsid w:val="00AE6626"/>
    <w:rsid w:val="00AF24C1"/>
    <w:rsid w:val="00AF7324"/>
    <w:rsid w:val="00B1055B"/>
    <w:rsid w:val="00B132D1"/>
    <w:rsid w:val="00B15CEF"/>
    <w:rsid w:val="00B505EE"/>
    <w:rsid w:val="00B60102"/>
    <w:rsid w:val="00B6268F"/>
    <w:rsid w:val="00B7105D"/>
    <w:rsid w:val="00B869E5"/>
    <w:rsid w:val="00B871F6"/>
    <w:rsid w:val="00B8788E"/>
    <w:rsid w:val="00B951C8"/>
    <w:rsid w:val="00B95347"/>
    <w:rsid w:val="00BA109A"/>
    <w:rsid w:val="00BB3E92"/>
    <w:rsid w:val="00BD3CA4"/>
    <w:rsid w:val="00BE5DCF"/>
    <w:rsid w:val="00C075B6"/>
    <w:rsid w:val="00C510E8"/>
    <w:rsid w:val="00C53EDF"/>
    <w:rsid w:val="00C55FDE"/>
    <w:rsid w:val="00C678F7"/>
    <w:rsid w:val="00C7018A"/>
    <w:rsid w:val="00C707AC"/>
    <w:rsid w:val="00C71B94"/>
    <w:rsid w:val="00C81394"/>
    <w:rsid w:val="00C840DF"/>
    <w:rsid w:val="00C91551"/>
    <w:rsid w:val="00C91798"/>
    <w:rsid w:val="00CA162F"/>
    <w:rsid w:val="00CA6FA3"/>
    <w:rsid w:val="00CB39DB"/>
    <w:rsid w:val="00CC2464"/>
    <w:rsid w:val="00CC3BD7"/>
    <w:rsid w:val="00CC5C17"/>
    <w:rsid w:val="00CD1BFF"/>
    <w:rsid w:val="00CD71A0"/>
    <w:rsid w:val="00CF7919"/>
    <w:rsid w:val="00D00095"/>
    <w:rsid w:val="00D02EBE"/>
    <w:rsid w:val="00D0512A"/>
    <w:rsid w:val="00D05CF9"/>
    <w:rsid w:val="00D112E1"/>
    <w:rsid w:val="00D22AFA"/>
    <w:rsid w:val="00D304FF"/>
    <w:rsid w:val="00D30621"/>
    <w:rsid w:val="00D334DE"/>
    <w:rsid w:val="00D45A7A"/>
    <w:rsid w:val="00D75EF2"/>
    <w:rsid w:val="00D76764"/>
    <w:rsid w:val="00D76A52"/>
    <w:rsid w:val="00D77E30"/>
    <w:rsid w:val="00D8362E"/>
    <w:rsid w:val="00DB066A"/>
    <w:rsid w:val="00DC65DD"/>
    <w:rsid w:val="00DD7720"/>
    <w:rsid w:val="00DE1491"/>
    <w:rsid w:val="00DE2549"/>
    <w:rsid w:val="00DE4E8C"/>
    <w:rsid w:val="00E024F3"/>
    <w:rsid w:val="00E05EFD"/>
    <w:rsid w:val="00E12A48"/>
    <w:rsid w:val="00E14CBD"/>
    <w:rsid w:val="00E2635A"/>
    <w:rsid w:val="00E33DB0"/>
    <w:rsid w:val="00E35BCE"/>
    <w:rsid w:val="00E43D45"/>
    <w:rsid w:val="00E5431D"/>
    <w:rsid w:val="00E7046A"/>
    <w:rsid w:val="00E704BB"/>
    <w:rsid w:val="00E74C43"/>
    <w:rsid w:val="00E757ED"/>
    <w:rsid w:val="00E80234"/>
    <w:rsid w:val="00EA183B"/>
    <w:rsid w:val="00EC27CC"/>
    <w:rsid w:val="00EC4150"/>
    <w:rsid w:val="00EE4964"/>
    <w:rsid w:val="00EF0976"/>
    <w:rsid w:val="00EF0A59"/>
    <w:rsid w:val="00F5742E"/>
    <w:rsid w:val="00F6181A"/>
    <w:rsid w:val="00F67FF4"/>
    <w:rsid w:val="00F73DF1"/>
    <w:rsid w:val="00F8077B"/>
    <w:rsid w:val="00F80BBB"/>
    <w:rsid w:val="00F854C7"/>
    <w:rsid w:val="00F86F85"/>
    <w:rsid w:val="00F91D76"/>
    <w:rsid w:val="00F953D1"/>
    <w:rsid w:val="00F956E7"/>
    <w:rsid w:val="00FC0EFF"/>
    <w:rsid w:val="00FD7B62"/>
    <w:rsid w:val="00FE07CA"/>
    <w:rsid w:val="00FE0A7F"/>
    <w:rsid w:val="00FE4B60"/>
    <w:rsid w:val="00FF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2599EAE"/>
  <w15:chartTrackingRefBased/>
  <w15:docId w15:val="{4DC7D772-B1C8-485A-9B31-580409C46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rial" w:hAnsi="Arial" w:cs="Arial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sz w:val="28"/>
      <w:szCs w:val="20"/>
      <w:u w:val="single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tabs>
        <w:tab w:val="left" w:pos="1620"/>
        <w:tab w:val="left" w:pos="2160"/>
      </w:tabs>
      <w:outlineLvl w:val="2"/>
    </w:pPr>
    <w:rPr>
      <w:b/>
      <w:color w:val="0000FF"/>
      <w:sz w:val="28"/>
      <w:szCs w:val="20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sz w:val="28"/>
      <w:szCs w:val="20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 w:cs="Times New Roman"/>
      <w:lang w:val="x-none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jc w:val="center"/>
      <w:outlineLvl w:val="8"/>
    </w:pPr>
    <w:rPr>
      <w:b/>
      <w:bCs/>
      <w:color w:val="0000FF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color w:val="auto"/>
      <w:sz w:val="22"/>
      <w:szCs w:val="22"/>
      <w:lang w:eastAsia="ar-SA"/>
    </w:rPr>
  </w:style>
  <w:style w:type="character" w:customStyle="1" w:styleId="WW8Num2z1">
    <w:name w:val="WW8Num2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 w:hint="default"/>
      <w:sz w:val="22"/>
      <w:szCs w:val="22"/>
    </w:rPr>
  </w:style>
  <w:style w:type="character" w:customStyle="1" w:styleId="WW8Num3z1">
    <w:name w:val="WW8Num3z1"/>
    <w:rPr>
      <w:rFonts w:ascii="Arial" w:hAnsi="Arial" w:cs="Arial" w:hint="default"/>
      <w:b w:val="0"/>
      <w:i w:val="0"/>
      <w:color w:val="000000"/>
      <w:sz w:val="24"/>
      <w:szCs w:val="24"/>
    </w:rPr>
  </w:style>
  <w:style w:type="character" w:customStyle="1" w:styleId="WW8Num3z3">
    <w:name w:val="WW8Num3z3"/>
    <w:rPr>
      <w:rFonts w:ascii="Times New Roman" w:eastAsia="Times New Roman" w:hAnsi="Times New Roman" w:cs="Times New Roman" w:hint="default"/>
      <w:b w:val="0"/>
      <w:color w:val="auto"/>
      <w:sz w:val="22"/>
      <w:szCs w:val="22"/>
    </w:rPr>
  </w:style>
  <w:style w:type="character" w:customStyle="1" w:styleId="WW8Num4z0">
    <w:name w:val="WW8Num4z0"/>
    <w:rPr>
      <w:rFonts w:ascii="Times New Roman" w:hAnsi="Times New Roman" w:cs="Times New Roman"/>
      <w:b w:val="0"/>
      <w:color w:val="auto"/>
      <w:sz w:val="22"/>
      <w:szCs w:val="22"/>
      <w:lang w:eastAsia="ar-SA"/>
    </w:rPr>
  </w:style>
  <w:style w:type="character" w:customStyle="1" w:styleId="WW8Num4z1">
    <w:name w:val="WW8Num4z1"/>
    <w:rPr>
      <w:rFonts w:ascii="Times New Roman" w:eastAsia="Times New Roman" w:hAnsi="Times New Roman" w:cs="Times New Roman"/>
      <w:sz w:val="22"/>
      <w:szCs w:val="22"/>
      <w:lang w:eastAsia="ar-SA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/>
      <w:sz w:val="22"/>
    </w:rPr>
  </w:style>
  <w:style w:type="character" w:customStyle="1" w:styleId="WW8Num6z0">
    <w:name w:val="WW8Num6z0"/>
    <w:rPr>
      <w:rFonts w:ascii="Times New Roman" w:eastAsia="Times New Roman" w:hAnsi="Times New Roman" w:cs="Times New Roman"/>
      <w:b w:val="0"/>
      <w:sz w:val="22"/>
    </w:rPr>
  </w:style>
  <w:style w:type="character" w:customStyle="1" w:styleId="WW8Num7z0">
    <w:name w:val="WW8Num7z0"/>
  </w:style>
  <w:style w:type="character" w:customStyle="1" w:styleId="WW8Num7z1">
    <w:name w:val="WW8Num7z1"/>
    <w:rPr>
      <w:rFonts w:ascii="Times New Roman" w:hAnsi="Times New Roman" w:cs="Times New Roman"/>
      <w:sz w:val="22"/>
      <w:lang w:eastAsia="ar-SA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hAnsi="Times New Roman" w:cs="Times New Roman" w:hint="default"/>
      <w:b w:val="0"/>
      <w:color w:val="auto"/>
      <w:sz w:val="22"/>
      <w:szCs w:val="22"/>
    </w:rPr>
  </w:style>
  <w:style w:type="character" w:customStyle="1" w:styleId="WW8Num9z0">
    <w:name w:val="WW8Num9z0"/>
    <w:rPr>
      <w:rFonts w:ascii="Times New Roman" w:hAnsi="Times New Roman" w:cs="Times New Roman"/>
      <w:sz w:val="22"/>
      <w:szCs w:val="22"/>
    </w:rPr>
  </w:style>
  <w:style w:type="character" w:customStyle="1" w:styleId="WW8Num10z0">
    <w:name w:val="WW8Num10z0"/>
    <w:rPr>
      <w:rFonts w:ascii="Times New Roman" w:hAnsi="Times New Roman" w:cs="Times New Roman"/>
      <w:b w:val="0"/>
      <w:color w:val="auto"/>
      <w:sz w:val="22"/>
      <w:szCs w:val="22"/>
    </w:rPr>
  </w:style>
  <w:style w:type="character" w:customStyle="1" w:styleId="WW8Num11z0">
    <w:name w:val="WW8Num11z0"/>
    <w:rPr>
      <w:rFonts w:ascii="Times New Roman" w:eastAsia="Times New Roman" w:hAnsi="Times New Roman" w:cs="Times New Roman"/>
      <w:b w:val="0"/>
      <w:sz w:val="22"/>
      <w:szCs w:val="22"/>
    </w:rPr>
  </w:style>
  <w:style w:type="character" w:customStyle="1" w:styleId="WW8Num12z0">
    <w:name w:val="WW8Num12z0"/>
    <w:rPr>
      <w:rFonts w:ascii="Times New Roman" w:hAnsi="Times New Roman" w:cs="Times New Roman" w:hint="default"/>
      <w:b/>
    </w:rPr>
  </w:style>
  <w:style w:type="character" w:customStyle="1" w:styleId="WW8Num13z0">
    <w:name w:val="WW8Num13z0"/>
    <w:rPr>
      <w:rFonts w:ascii="Times New Roman" w:hAnsi="Times New Roman" w:cs="Times New Roman" w:hint="default"/>
      <w:b/>
      <w:color w:val="auto"/>
      <w:sz w:val="22"/>
      <w:szCs w:val="22"/>
    </w:rPr>
  </w:style>
  <w:style w:type="character" w:customStyle="1" w:styleId="WW8Num14z0">
    <w:name w:val="WW8Num14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15z0">
    <w:name w:val="WW8Num15z0"/>
    <w:rPr>
      <w:rFonts w:ascii="Times New Roman" w:eastAsia="Times New Roman" w:hAnsi="Times New Roman" w:cs="Times New Roman"/>
      <w:b w:val="0"/>
      <w:sz w:val="22"/>
      <w:szCs w:val="22"/>
    </w:rPr>
  </w:style>
  <w:style w:type="character" w:customStyle="1" w:styleId="WW8Num16z0">
    <w:name w:val="WW8Num16z0"/>
    <w:rPr>
      <w:b w:val="0"/>
    </w:rPr>
  </w:style>
  <w:style w:type="character" w:customStyle="1" w:styleId="WW8Num17z0">
    <w:name w:val="WW8Num17z0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7z1">
    <w:name w:val="WW8Num17z1"/>
    <w:rPr>
      <w:b w:val="0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hAnsi="Times New Roman" w:cs="Times New Roman" w:hint="default"/>
      <w:b/>
      <w:bCs w:val="0"/>
      <w:i w:val="0"/>
      <w:color w:val="auto"/>
      <w:sz w:val="20"/>
      <w:szCs w:val="18"/>
      <w:u w:val="none"/>
    </w:rPr>
  </w:style>
  <w:style w:type="character" w:customStyle="1" w:styleId="WW8Num18z1">
    <w:name w:val="WW8Num18z1"/>
    <w:rPr>
      <w:rFonts w:hint="default"/>
      <w:b w:val="0"/>
      <w:i w:val="0"/>
      <w:color w:val="auto"/>
      <w:sz w:val="20"/>
      <w:szCs w:val="18"/>
      <w:u w:val="none"/>
    </w:rPr>
  </w:style>
  <w:style w:type="character" w:customStyle="1" w:styleId="WW8Num18z2">
    <w:name w:val="WW8Num18z2"/>
    <w:rPr>
      <w:rFonts w:ascii="Times New Roman" w:hAnsi="Times New Roman" w:cs="Times New Roman" w:hint="default"/>
      <w:b w:val="0"/>
      <w:i w:val="0"/>
      <w:color w:val="auto"/>
      <w:sz w:val="22"/>
      <w:szCs w:val="22"/>
      <w:u w:val="none"/>
    </w:rPr>
  </w:style>
  <w:style w:type="character" w:customStyle="1" w:styleId="WW8Num18z3">
    <w:name w:val="WW8Num18z3"/>
    <w:rPr>
      <w:rFonts w:ascii="Times New Roman" w:eastAsia="Times New Roman" w:hAnsi="Times New Roman" w:cs="Times New Roman" w:hint="default"/>
      <w:b w:val="0"/>
      <w:i w:val="0"/>
      <w:color w:val="auto"/>
      <w:sz w:val="20"/>
      <w:szCs w:val="18"/>
      <w:u w:val="none"/>
    </w:rPr>
  </w:style>
  <w:style w:type="character" w:customStyle="1" w:styleId="WW8Num18z4">
    <w:name w:val="WW8Num18z4"/>
    <w:rPr>
      <w:rFonts w:hint="default"/>
    </w:rPr>
  </w:style>
  <w:style w:type="character" w:customStyle="1" w:styleId="WW8Num18z6">
    <w:name w:val="WW8Num18z6"/>
    <w:rPr>
      <w:rFonts w:hint="default"/>
      <w:b w:val="0"/>
      <w:i w:val="0"/>
      <w:color w:val="auto"/>
      <w:sz w:val="18"/>
      <w:szCs w:val="18"/>
      <w:u w:val="none"/>
    </w:rPr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</w:rPr>
  </w:style>
  <w:style w:type="character" w:customStyle="1" w:styleId="WW8Num19z1">
    <w:name w:val="WW8Num19z1"/>
    <w:rPr>
      <w:rFonts w:cs="Times New Roman" w:hint="default"/>
    </w:rPr>
  </w:style>
  <w:style w:type="character" w:customStyle="1" w:styleId="WW8Num19z2">
    <w:name w:val="WW8Num19z2"/>
    <w:rPr>
      <w:rFonts w:ascii="Times New Roman" w:hAnsi="Times New Roman" w:cs="Times New Roman" w:hint="default"/>
      <w:b w:val="0"/>
      <w:bCs/>
      <w:i w:val="0"/>
      <w:sz w:val="22"/>
      <w:szCs w:val="22"/>
    </w:rPr>
  </w:style>
  <w:style w:type="character" w:customStyle="1" w:styleId="WW8Num20z0">
    <w:name w:val="WW8Num20z0"/>
    <w:rPr>
      <w:rFonts w:ascii="Times New Roman" w:eastAsia="Times New Roman" w:hAnsi="Times New Roman" w:cs="Times New Roman" w:hint="default"/>
      <w:b/>
      <w:bCs/>
      <w:sz w:val="22"/>
      <w:szCs w:val="22"/>
    </w:rPr>
  </w:style>
  <w:style w:type="character" w:customStyle="1" w:styleId="WW8Num20z1">
    <w:name w:val="WW8Num20z1"/>
    <w:rPr>
      <w:rFonts w:ascii="Times New Roman" w:hAnsi="Times New Roman" w:cs="Times New Roman" w:hint="default"/>
      <w:b w:val="0"/>
      <w:i w:val="0"/>
      <w:spacing w:val="-1"/>
      <w:sz w:val="22"/>
      <w:szCs w:val="24"/>
    </w:rPr>
  </w:style>
  <w:style w:type="character" w:customStyle="1" w:styleId="WW8Num20z2">
    <w:name w:val="WW8Num20z2"/>
    <w:rPr>
      <w:rFonts w:ascii="Times New Roman" w:eastAsia="Times New Roman" w:hAnsi="Times New Roman" w:cs="Times New Roman" w:hint="default"/>
      <w:b w:val="0"/>
      <w:bCs/>
      <w:color w:val="auto"/>
      <w:sz w:val="22"/>
      <w:szCs w:val="22"/>
    </w:rPr>
  </w:style>
  <w:style w:type="character" w:customStyle="1" w:styleId="WW8Num20z3">
    <w:name w:val="WW8Num20z3"/>
    <w:rPr>
      <w:rFonts w:ascii="Liberation Serif" w:hAnsi="Liberation Serif" w:cs="Liberation Serif" w:hint="default"/>
    </w:rPr>
  </w:style>
  <w:style w:type="character" w:customStyle="1" w:styleId="WW8Num21z0">
    <w:name w:val="WW8Num21z0"/>
    <w:rPr>
      <w:rFonts w:ascii="Times New Roman" w:hAnsi="Times New Roman" w:cs="Times New Roman" w:hint="default"/>
      <w:sz w:val="22"/>
      <w:szCs w:val="22"/>
    </w:rPr>
  </w:style>
  <w:style w:type="character" w:customStyle="1" w:styleId="WW8Num22z0">
    <w:name w:val="WW8Num22z0"/>
    <w:rPr>
      <w:rFonts w:ascii="Times" w:eastAsia="Times New Roman" w:hAnsi="Times" w:cs="Times"/>
      <w:b w:val="0"/>
      <w:bCs/>
      <w:color w:val="000000"/>
      <w:sz w:val="22"/>
      <w:szCs w:val="22"/>
    </w:rPr>
  </w:style>
  <w:style w:type="character" w:customStyle="1" w:styleId="WW8Num23z0">
    <w:name w:val="WW8Num23z0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24z0">
    <w:name w:val="WW8Num24z0"/>
    <w:rPr>
      <w:rFonts w:ascii="Times New Roman" w:hAnsi="Times New Roman" w:cs="Times New Roman" w:hint="default"/>
      <w:color w:val="auto"/>
    </w:rPr>
  </w:style>
  <w:style w:type="character" w:customStyle="1" w:styleId="WW8Num25z0">
    <w:name w:val="WW8Num25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25z1">
    <w:name w:val="WW8Num25z1"/>
    <w:rPr>
      <w:rFonts w:hint="default"/>
    </w:rPr>
  </w:style>
  <w:style w:type="character" w:customStyle="1" w:styleId="WW8Num25z3">
    <w:name w:val="WW8Num25z3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8Num26z0">
    <w:name w:val="WW8Num26z0"/>
    <w:rPr>
      <w:rFonts w:ascii="Times New Roman" w:hAnsi="Times New Roman" w:cs="Arial" w:hint="default"/>
      <w:b w:val="0"/>
      <w:i w:val="0"/>
      <w:color w:val="auto"/>
      <w:spacing w:val="-1"/>
      <w:sz w:val="22"/>
      <w:szCs w:val="24"/>
    </w:rPr>
  </w:style>
  <w:style w:type="character" w:customStyle="1" w:styleId="WW8Num27z0">
    <w:name w:val="WW8Num27z0"/>
    <w:rPr>
      <w:rFonts w:ascii="Times New Roman" w:hAnsi="Times New Roman" w:cs="Times New Roman" w:hint="default"/>
      <w:sz w:val="22"/>
    </w:rPr>
  </w:style>
  <w:style w:type="character" w:customStyle="1" w:styleId="WW8Num28z0">
    <w:name w:val="WW8Num28z0"/>
    <w:rPr>
      <w:rFonts w:ascii="Times New Roman" w:hAnsi="Times New Roman" w:cs="Times New Roman" w:hint="default"/>
      <w:sz w:val="22"/>
      <w:szCs w:val="22"/>
    </w:rPr>
  </w:style>
  <w:style w:type="character" w:customStyle="1" w:styleId="WW8Num29z0">
    <w:name w:val="WW8Num29z0"/>
    <w:rPr>
      <w:rFonts w:ascii="Times New Roman" w:hAnsi="Times New Roman" w:cs="Times New Roman" w:hint="default"/>
      <w:i w:val="0"/>
      <w:color w:val="auto"/>
      <w:sz w:val="22"/>
    </w:rPr>
  </w:style>
  <w:style w:type="character" w:customStyle="1" w:styleId="WW8Num30z0">
    <w:name w:val="WW8Num30z0"/>
    <w:rPr>
      <w:rFonts w:ascii="Times New Roman" w:hAnsi="Times New Roman" w:cs="Times New Roman" w:hint="default"/>
      <w:sz w:val="22"/>
      <w:szCs w:val="22"/>
    </w:rPr>
  </w:style>
  <w:style w:type="character" w:customStyle="1" w:styleId="WW8Num31z0">
    <w:name w:val="WW8Num31z0"/>
    <w:rPr>
      <w:rFonts w:ascii="Times New Roman" w:hAnsi="Times New Roman" w:cs="Times New Roman" w:hint="default"/>
      <w:b w:val="0"/>
      <w:i w:val="0"/>
      <w:color w:val="000000"/>
      <w:sz w:val="22"/>
      <w:szCs w:val="22"/>
      <w:lang w:val="pl-PL"/>
    </w:rPr>
  </w:style>
  <w:style w:type="character" w:customStyle="1" w:styleId="WW8Num32z0">
    <w:name w:val="WW8Num32z0"/>
    <w:rPr>
      <w:rFonts w:ascii="Times New Roman" w:hAnsi="Times New Roman" w:cs="Times New Roman"/>
      <w:b/>
      <w:i w:val="0"/>
      <w:color w:val="auto"/>
      <w:spacing w:val="4"/>
      <w:sz w:val="22"/>
      <w:szCs w:val="22"/>
    </w:rPr>
  </w:style>
  <w:style w:type="character" w:customStyle="1" w:styleId="WW8Num33z0">
    <w:name w:val="WW8Num33z0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WW8Num34z0">
    <w:name w:val="WW8Num34z0"/>
    <w:rPr>
      <w:rFonts w:hint="default"/>
      <w:b w:val="0"/>
      <w:color w:val="000000"/>
    </w:rPr>
  </w:style>
  <w:style w:type="character" w:customStyle="1" w:styleId="WW8Num35z0">
    <w:name w:val="WW8Num35z0"/>
    <w:rPr>
      <w:rFonts w:ascii="Times New Roman" w:hAnsi="Times New Roman" w:cs="Times New Roman"/>
      <w:i w:val="0"/>
      <w:color w:val="auto"/>
      <w:sz w:val="22"/>
      <w:szCs w:val="22"/>
    </w:rPr>
  </w:style>
  <w:style w:type="character" w:customStyle="1" w:styleId="WW8Num36z0">
    <w:name w:val="WW8Num36z0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37z0">
    <w:name w:val="WW8Num37z0"/>
    <w:rPr>
      <w:rFonts w:ascii="Times New Roman" w:hAnsi="Times New Roman" w:cs="Times New Roman" w:hint="default"/>
      <w:b w:val="0"/>
      <w:i w:val="0"/>
      <w:sz w:val="24"/>
      <w:szCs w:val="18"/>
      <w:lang w:eastAsia="ar-SA"/>
    </w:rPr>
  </w:style>
  <w:style w:type="character" w:customStyle="1" w:styleId="WW8Num37z1">
    <w:name w:val="WW8Num37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Times New Roman" w:hAnsi="Times New Roman" w:cs="Times New Roman" w:hint="default"/>
      <w:b w:val="0"/>
      <w:spacing w:val="-1"/>
      <w:sz w:val="22"/>
      <w:szCs w:val="22"/>
    </w:rPr>
  </w:style>
  <w:style w:type="character" w:customStyle="1" w:styleId="WW8Num39z0">
    <w:name w:val="WW8Num39z0"/>
    <w:rPr>
      <w:rFonts w:ascii="Times New Roman" w:hAnsi="Times New Roman" w:cs="Times New Roman" w:hint="default"/>
      <w:b/>
      <w:i w:val="0"/>
      <w:color w:val="auto"/>
      <w:spacing w:val="4"/>
      <w:sz w:val="22"/>
      <w:szCs w:val="22"/>
    </w:rPr>
  </w:style>
  <w:style w:type="character" w:customStyle="1" w:styleId="WW8Num40z0">
    <w:name w:val="WW8Num40z0"/>
    <w:rPr>
      <w:rFonts w:ascii="Times New Roman" w:hAnsi="Times New Roman" w:cs="Times New Roman" w:hint="default"/>
      <w:color w:val="000000"/>
      <w:shd w:val="clear" w:color="auto" w:fill="FFFFFF"/>
      <w:lang w:val="pl-PL"/>
    </w:rPr>
  </w:style>
  <w:style w:type="character" w:customStyle="1" w:styleId="WW8Num41z0">
    <w:name w:val="WW8Num41z0"/>
    <w:rPr>
      <w:rFonts w:ascii="Symbol" w:hAnsi="Symbol" w:cs="Symbol" w:hint="default"/>
    </w:rPr>
  </w:style>
  <w:style w:type="character" w:customStyle="1" w:styleId="WW8Num42z0">
    <w:name w:val="WW8Num42z0"/>
    <w:rPr>
      <w:rFonts w:hint="default"/>
      <w:b w:val="0"/>
    </w:rPr>
  </w:style>
  <w:style w:type="character" w:customStyle="1" w:styleId="WW8Num42z1">
    <w:name w:val="WW8Num42z1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2z2">
    <w:name w:val="WW8Num42z2"/>
    <w:rPr>
      <w:rFonts w:hint="default"/>
      <w:b/>
    </w:rPr>
  </w:style>
  <w:style w:type="character" w:customStyle="1" w:styleId="WW8Num43z0">
    <w:name w:val="WW8Num43z0"/>
    <w:rPr>
      <w:rFonts w:ascii="Symbol" w:hAnsi="Symbol" w:cs="Symbol" w:hint="default"/>
      <w:sz w:val="22"/>
      <w:szCs w:val="22"/>
    </w:rPr>
  </w:style>
  <w:style w:type="character" w:customStyle="1" w:styleId="WW8Num44z0">
    <w:name w:val="WW8Num44z0"/>
    <w:rPr>
      <w:rFonts w:ascii="Times New Roman" w:hAnsi="Times New Roman" w:cs="Times New Roman" w:hint="default"/>
      <w:sz w:val="22"/>
      <w:szCs w:val="22"/>
      <w:lang w:eastAsia="ar-SA"/>
    </w:rPr>
  </w:style>
  <w:style w:type="character" w:customStyle="1" w:styleId="WW8Num45z0">
    <w:name w:val="WW8Num45z0"/>
    <w:rPr>
      <w:rFonts w:ascii="Times New Roman" w:hAnsi="Times New Roman" w:cs="Times New Roman" w:hint="default"/>
      <w:b w:val="0"/>
      <w:i w:val="0"/>
      <w:color w:val="auto"/>
      <w:sz w:val="22"/>
      <w:szCs w:val="22"/>
    </w:rPr>
  </w:style>
  <w:style w:type="character" w:customStyle="1" w:styleId="WW8Num46z0">
    <w:name w:val="WW8Num46z0"/>
    <w:rPr>
      <w:rFonts w:ascii="Times New Roman" w:hAnsi="Times New Roman" w:cs="Times New Roman" w:hint="default"/>
      <w:sz w:val="22"/>
      <w:szCs w:val="22"/>
    </w:rPr>
  </w:style>
  <w:style w:type="character" w:customStyle="1" w:styleId="WW8Num47z0">
    <w:name w:val="WW8Num47z0"/>
    <w:rPr>
      <w:rFonts w:hint="default"/>
      <w:b w:val="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Times New Roman" w:hAnsi="Times New Roman" w:cs="Times New Roman" w:hint="default"/>
      <w:b w:val="0"/>
      <w:bCs/>
      <w:iCs/>
      <w:color w:val="000000"/>
      <w:sz w:val="22"/>
      <w:szCs w:val="22"/>
    </w:rPr>
  </w:style>
  <w:style w:type="character" w:customStyle="1" w:styleId="WW8Num49z0">
    <w:name w:val="WW8Num49z0"/>
    <w:rPr>
      <w:rFonts w:ascii="Times New Roman" w:hAnsi="Times New Roman" w:cs="Times New Roman" w:hint="default"/>
      <w:b/>
      <w:bCs/>
      <w:i w:val="0"/>
      <w:color w:val="auto"/>
      <w:sz w:val="22"/>
      <w:szCs w:val="22"/>
      <w:lang w:eastAsia="ar-SA"/>
    </w:rPr>
  </w:style>
  <w:style w:type="character" w:customStyle="1" w:styleId="WW8Num50z0">
    <w:name w:val="WW8Num50z0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WW8Num51z0">
    <w:name w:val="WW8Num51z0"/>
    <w:rPr>
      <w:rFonts w:hint="default"/>
    </w:rPr>
  </w:style>
  <w:style w:type="character" w:customStyle="1" w:styleId="WW8Num51z1">
    <w:name w:val="WW8Num51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52z0">
    <w:name w:val="WW8Num52z0"/>
    <w:rPr>
      <w:rFonts w:ascii="Times New Roman" w:eastAsia="Times New Roman" w:hAnsi="Times New Roman" w:cs="Times New Roman"/>
      <w:color w:val="000000"/>
      <w:sz w:val="22"/>
      <w:szCs w:val="22"/>
    </w:rPr>
  </w:style>
  <w:style w:type="character" w:customStyle="1" w:styleId="WW8Num53z0">
    <w:name w:val="WW8Num53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54z0">
    <w:name w:val="WW8Num54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55z0">
    <w:name w:val="WW8Num55z0"/>
    <w:rPr>
      <w:rFonts w:ascii="Times New Roman" w:eastAsia="Times New Roman" w:hAnsi="Times New Roman" w:cs="Times New Roman" w:hint="default"/>
      <w:b/>
      <w:bCs/>
      <w:sz w:val="22"/>
      <w:szCs w:val="22"/>
    </w:rPr>
  </w:style>
  <w:style w:type="character" w:customStyle="1" w:styleId="WW8Num55z1">
    <w:name w:val="WW8Num55z1"/>
    <w:rPr>
      <w:rFonts w:ascii="Times New Roman" w:hAnsi="Times New Roman" w:cs="Times New Roman" w:hint="default"/>
      <w:b w:val="0"/>
      <w:i w:val="0"/>
      <w:sz w:val="22"/>
      <w:szCs w:val="24"/>
    </w:rPr>
  </w:style>
  <w:style w:type="character" w:customStyle="1" w:styleId="WW8Num55z2">
    <w:name w:val="WW8Num55z2"/>
    <w:rPr>
      <w:rFonts w:ascii="Times New Roman" w:eastAsia="Times New Roman" w:hAnsi="Times New Roman" w:cs="Times New Roman" w:hint="default"/>
      <w:color w:val="auto"/>
      <w:sz w:val="22"/>
      <w:szCs w:val="22"/>
    </w:rPr>
  </w:style>
  <w:style w:type="character" w:customStyle="1" w:styleId="WW8Num55z3">
    <w:name w:val="WW8Num55z3"/>
    <w:rPr>
      <w:rFonts w:ascii="Liberation Serif" w:hAnsi="Liberation Serif" w:cs="Liberation Serif" w:hint="default"/>
    </w:rPr>
  </w:style>
  <w:style w:type="character" w:customStyle="1" w:styleId="WW8Num56z0">
    <w:name w:val="WW8Num56z0"/>
    <w:rPr>
      <w:rFonts w:ascii="Times New Roman" w:hAnsi="Times New Roman" w:cs="Times New Roman"/>
      <w:sz w:val="22"/>
      <w:szCs w:val="22"/>
    </w:rPr>
  </w:style>
  <w:style w:type="character" w:customStyle="1" w:styleId="WW8Num57z0">
    <w:name w:val="WW8Num57z0"/>
    <w:rPr>
      <w:rFonts w:ascii="Times New Roman" w:hAnsi="Times New Roman" w:cs="Times New Roman" w:hint="default"/>
      <w:b w:val="0"/>
      <w:bCs/>
      <w:color w:val="0D0D0D"/>
      <w:sz w:val="22"/>
      <w:szCs w:val="22"/>
    </w:rPr>
  </w:style>
  <w:style w:type="character" w:customStyle="1" w:styleId="WW8Num57z1">
    <w:name w:val="WW8Num57z1"/>
    <w:rPr>
      <w:rFonts w:ascii="Times New Roman" w:hAnsi="Times New Roman" w:cs="Times New Roman"/>
      <w:sz w:val="22"/>
      <w:szCs w:val="22"/>
    </w:rPr>
  </w:style>
  <w:style w:type="character" w:customStyle="1" w:styleId="WW8Num57z2">
    <w:name w:val="WW8Num57z2"/>
  </w:style>
  <w:style w:type="character" w:customStyle="1" w:styleId="WW8Num57z3">
    <w:name w:val="WW8Num57z3"/>
    <w:rPr>
      <w:rFonts w:ascii="Times New Roman" w:hAnsi="Times New Roman" w:cs="Times New Roman" w:hint="default"/>
    </w:rPr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rFonts w:ascii="Times New Roman" w:hAnsi="Times New Roman" w:cs="Times New Roman" w:hint="default"/>
      <w:b/>
      <w:sz w:val="22"/>
      <w:szCs w:val="22"/>
    </w:rPr>
  </w:style>
  <w:style w:type="character" w:customStyle="1" w:styleId="WW8Num59z0">
    <w:name w:val="WW8Num59z0"/>
    <w:rPr>
      <w:rFonts w:ascii="Times New Roman" w:hAnsi="Times New Roman" w:cs="Times New Roman" w:hint="default"/>
      <w:b w:val="0"/>
      <w:bCs w:val="0"/>
      <w:i w:val="0"/>
      <w:iCs w:val="0"/>
      <w:color w:val="auto"/>
      <w:sz w:val="24"/>
      <w:szCs w:val="18"/>
    </w:rPr>
  </w:style>
  <w:style w:type="character" w:customStyle="1" w:styleId="WW8Num60z0">
    <w:name w:val="WW8Num60z0"/>
    <w:rPr>
      <w:rFonts w:ascii="Times New Roman" w:hAnsi="Times New Roman" w:cs="Times New Roman" w:hint="default"/>
      <w:bCs/>
      <w:sz w:val="22"/>
      <w:szCs w:val="22"/>
      <w:lang w:eastAsia="ar-SA"/>
    </w:rPr>
  </w:style>
  <w:style w:type="character" w:customStyle="1" w:styleId="WW8Num61z0">
    <w:name w:val="WW8Num61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62z0">
    <w:name w:val="WW8Num62z0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63z0">
    <w:name w:val="WW8Num63z0"/>
    <w:rPr>
      <w:rFonts w:ascii="Times New Roman" w:eastAsia="Times New Roman" w:hAnsi="Times New Roman" w:cs="Times New Roman"/>
      <w:color w:val="000000"/>
    </w:rPr>
  </w:style>
  <w:style w:type="character" w:customStyle="1" w:styleId="WW8Num64z0">
    <w:name w:val="WW8Num64z0"/>
    <w:rPr>
      <w:rFonts w:ascii="Times New Roman" w:eastAsia="Times New Roman" w:hAnsi="Times New Roman" w:cs="Times New Roman" w:hint="default"/>
      <w:color w:val="000000"/>
      <w:sz w:val="22"/>
      <w:szCs w:val="22"/>
    </w:rPr>
  </w:style>
  <w:style w:type="character" w:customStyle="1" w:styleId="WW8Num65z0">
    <w:name w:val="WW8Num65z0"/>
    <w:rPr>
      <w:rFonts w:ascii="Times New Roman" w:eastAsia="Times New Roman" w:hAnsi="Times New Roman" w:cs="Times New Roman" w:hint="default"/>
      <w:b w:val="0"/>
      <w:color w:val="auto"/>
      <w:sz w:val="22"/>
      <w:szCs w:val="22"/>
      <w:lang w:eastAsia="ar-SA"/>
    </w:rPr>
  </w:style>
  <w:style w:type="character" w:customStyle="1" w:styleId="WW8Num65z1">
    <w:name w:val="WW8Num65z1"/>
    <w:rPr>
      <w:rFonts w:ascii="Times New Roman" w:eastAsia="Times New Roman" w:hAnsi="Times New Roman" w:cs="Times New Roman"/>
      <w:sz w:val="22"/>
      <w:szCs w:val="22"/>
      <w:lang w:eastAsia="ar-SA"/>
    </w:rPr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67z0">
    <w:name w:val="WW8Num67z0"/>
    <w:rPr>
      <w:rFonts w:ascii="Times New Roman" w:hAnsi="Times New Roman" w:cs="Times New Roman" w:hint="default"/>
      <w:b w:val="0"/>
      <w:bCs/>
      <w:sz w:val="22"/>
      <w:szCs w:val="22"/>
    </w:rPr>
  </w:style>
  <w:style w:type="character" w:customStyle="1" w:styleId="WW8Num68z0">
    <w:name w:val="WW8Num68z0"/>
    <w:rPr>
      <w:rFonts w:ascii="Times New Roman" w:hAnsi="Times New Roman" w:cs="Times New Roman" w:hint="default"/>
      <w:sz w:val="22"/>
      <w:szCs w:val="22"/>
    </w:rPr>
  </w:style>
  <w:style w:type="character" w:customStyle="1" w:styleId="WW8Num69z0">
    <w:name w:val="WW8Num69z0"/>
    <w:rPr>
      <w:rFonts w:ascii="Times New Roman" w:hAnsi="Times New Roman" w:cs="Times New Roman" w:hint="default"/>
      <w:sz w:val="22"/>
      <w:szCs w:val="22"/>
    </w:rPr>
  </w:style>
  <w:style w:type="character" w:customStyle="1" w:styleId="WW8Num70z0">
    <w:name w:val="WW8Num70z0"/>
    <w:rPr>
      <w:rFonts w:ascii="Times New Roman" w:hAnsi="Times New Roman" w:cs="Times New Roman" w:hint="default"/>
      <w:b w:val="0"/>
      <w:i w:val="0"/>
      <w:strike w:val="0"/>
      <w:dstrike w:val="0"/>
      <w:color w:val="auto"/>
      <w:sz w:val="22"/>
      <w:szCs w:val="22"/>
    </w:rPr>
  </w:style>
  <w:style w:type="character" w:customStyle="1" w:styleId="WW8Num70z1">
    <w:name w:val="WW8Num70z1"/>
    <w:rPr>
      <w:rFonts w:hint="default"/>
      <w:b w:val="0"/>
    </w:rPr>
  </w:style>
  <w:style w:type="character" w:customStyle="1" w:styleId="WW8Num70z2">
    <w:name w:val="WW8Num70z2"/>
    <w:rPr>
      <w:rFonts w:ascii="Times New Roman" w:eastAsia="Times New Roman" w:hAnsi="Times New Roman" w:cs="Times New Roman" w:hint="default"/>
    </w:rPr>
  </w:style>
  <w:style w:type="character" w:customStyle="1" w:styleId="WW8Num70z3">
    <w:name w:val="WW8Num70z3"/>
    <w:rPr>
      <w:rFonts w:hint="default"/>
    </w:rPr>
  </w:style>
  <w:style w:type="character" w:customStyle="1" w:styleId="WW8Num71z0">
    <w:name w:val="WW8Num71z0"/>
    <w:rPr>
      <w:rFonts w:ascii="Times New Roman" w:hAnsi="Times New Roman" w:cs="Times New Roman" w:hint="default"/>
      <w:b w:val="0"/>
      <w:color w:val="000000"/>
    </w:rPr>
  </w:style>
  <w:style w:type="character" w:customStyle="1" w:styleId="WW8Num72z0">
    <w:name w:val="WW8Num72z0"/>
    <w:rPr>
      <w:rFonts w:ascii="Times New Roman" w:eastAsia="Times New Roman" w:hAnsi="Times New Roman" w:cs="Times New Roman"/>
    </w:rPr>
  </w:style>
  <w:style w:type="character" w:customStyle="1" w:styleId="WW8Num73z0">
    <w:name w:val="WW8Num73z0"/>
    <w:rPr>
      <w:rFonts w:ascii="Times New Roman" w:eastAsia="Times New Roman" w:hAnsi="Times New Roman" w:cs="Times New Roman"/>
      <w:color w:val="auto"/>
      <w:sz w:val="22"/>
      <w:szCs w:val="22"/>
      <w:lang w:eastAsia="ar-SA"/>
    </w:rPr>
  </w:style>
  <w:style w:type="character" w:customStyle="1" w:styleId="WW8Num74z0">
    <w:name w:val="WW8Num74z0"/>
    <w:rPr>
      <w:rFonts w:ascii="Times New Roman" w:hAnsi="Times New Roman" w:cs="Times New Roman"/>
      <w:i w:val="0"/>
      <w:iCs w:val="0"/>
      <w:color w:val="000000"/>
      <w:sz w:val="22"/>
      <w:szCs w:val="22"/>
    </w:rPr>
  </w:style>
  <w:style w:type="character" w:customStyle="1" w:styleId="WW8Num74z1">
    <w:name w:val="WW8Num74z1"/>
    <w:rPr>
      <w:rFonts w:ascii="Times New Roman" w:hAnsi="Times New Roman" w:cs="Times New Roman"/>
      <w:color w:val="000000"/>
      <w:sz w:val="22"/>
      <w:szCs w:val="22"/>
    </w:rPr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  <w:rPr>
      <w:rFonts w:cs="Times New Roman" w:hint="default"/>
      <w:b w:val="0"/>
      <w:i w:val="0"/>
    </w:rPr>
  </w:style>
  <w:style w:type="character" w:customStyle="1" w:styleId="WW8Num75z1">
    <w:name w:val="WW8Num75z1"/>
    <w:rPr>
      <w:rFonts w:ascii="Times New Roman" w:hAnsi="Times New Roman" w:cs="Times New Roman"/>
      <w:sz w:val="22"/>
      <w:szCs w:val="22"/>
    </w:rPr>
  </w:style>
  <w:style w:type="character" w:customStyle="1" w:styleId="WW8Num76z0">
    <w:name w:val="WW8Num76z0"/>
    <w:rPr>
      <w:rFonts w:ascii="Times New Roman" w:hAnsi="Times New Roman" w:cs="Times New Roman" w:hint="default"/>
      <w:sz w:val="22"/>
      <w:szCs w:val="22"/>
    </w:rPr>
  </w:style>
  <w:style w:type="character" w:customStyle="1" w:styleId="WW8Num76z1">
    <w:name w:val="WW8Num76z1"/>
    <w:rPr>
      <w:rFonts w:ascii="Times New Roman" w:eastAsia="Times New Roman" w:hAnsi="Times New Roman" w:cs="Arial"/>
    </w:rPr>
  </w:style>
  <w:style w:type="character" w:customStyle="1" w:styleId="WW8Num76z2">
    <w:name w:val="WW8Num76z2"/>
    <w:rPr>
      <w:rFonts w:ascii="Times New Roman" w:hAnsi="Times New Roman" w:cs="Times New Roman" w:hint="default"/>
      <w:color w:val="000000"/>
      <w:sz w:val="22"/>
      <w:szCs w:val="22"/>
      <w:lang w:eastAsia="ar-SA"/>
    </w:rPr>
  </w:style>
  <w:style w:type="character" w:customStyle="1" w:styleId="WW8Num76z3">
    <w:name w:val="WW8Num76z3"/>
    <w:rPr>
      <w:rFonts w:cs="Times New Roman"/>
      <w:szCs w:val="22"/>
    </w:rPr>
  </w:style>
  <w:style w:type="character" w:customStyle="1" w:styleId="WW8Num77z0">
    <w:name w:val="WW8Num77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78z0">
    <w:name w:val="WW8Num78z0"/>
    <w:rPr>
      <w:rFonts w:hint="default"/>
      <w:b/>
    </w:rPr>
  </w:style>
  <w:style w:type="character" w:customStyle="1" w:styleId="WW8Num78z1">
    <w:name w:val="WW8Num78z1"/>
  </w:style>
  <w:style w:type="character" w:customStyle="1" w:styleId="WW8Num78z2">
    <w:name w:val="WW8Num78z2"/>
    <w:rPr>
      <w:rFonts w:ascii="Times New Roman" w:eastAsia="Times New Roman" w:hAnsi="Times New Roman" w:cs="Arial"/>
      <w:b w:val="0"/>
      <w:bCs/>
      <w:sz w:val="22"/>
      <w:szCs w:val="22"/>
    </w:rPr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  <w:rPr>
      <w:rFonts w:ascii="Times New Roman" w:hAnsi="Times New Roman" w:cs="Times New Roman" w:hint="default"/>
      <w:b w:val="0"/>
      <w:i w:val="0"/>
      <w:sz w:val="22"/>
      <w:szCs w:val="22"/>
      <w:lang w:eastAsia="ar-SA"/>
    </w:rPr>
  </w:style>
  <w:style w:type="character" w:customStyle="1" w:styleId="WW8Num79z1">
    <w:name w:val="WW8Num79z1"/>
    <w:rPr>
      <w:rFonts w:ascii="Times New Roman" w:eastAsia="Times New Roman" w:hAnsi="Times New Roman" w:cs="Times New Roman"/>
    </w:rPr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0">
    <w:name w:val="WW8Num80z0"/>
    <w:rPr>
      <w:rFonts w:ascii="Times New Roman" w:hAnsi="Times New Roman" w:cs="Times New Roman" w:hint="default"/>
      <w:b w:val="0"/>
      <w:i w:val="0"/>
      <w:color w:val="auto"/>
      <w:sz w:val="22"/>
    </w:rPr>
  </w:style>
  <w:style w:type="character" w:customStyle="1" w:styleId="WW8Num81z0">
    <w:name w:val="WW8Num81z0"/>
    <w:rPr>
      <w:rFonts w:hint="default"/>
      <w:b w:val="0"/>
    </w:rPr>
  </w:style>
  <w:style w:type="character" w:customStyle="1" w:styleId="WW8Num81z1">
    <w:name w:val="WW8Num81z1"/>
    <w:rPr>
      <w:rFonts w:hint="default"/>
    </w:rPr>
  </w:style>
  <w:style w:type="character" w:customStyle="1" w:styleId="WW8Num81z3">
    <w:name w:val="WW8Num81z3"/>
    <w:rPr>
      <w:rFonts w:ascii="Times New Roman" w:hAnsi="Times New Roman" w:cs="Times New Roman" w:hint="default"/>
      <w:b w:val="0"/>
      <w:i w:val="0"/>
      <w:sz w:val="22"/>
    </w:rPr>
  </w:style>
  <w:style w:type="character" w:customStyle="1" w:styleId="WW8Num82z0">
    <w:name w:val="WW8Num82z0"/>
    <w:rPr>
      <w:rFonts w:ascii="Times New Roman" w:hAnsi="Times New Roman" w:cs="Times New Roman" w:hint="default"/>
      <w:b w:val="0"/>
      <w:i w:val="0"/>
      <w:sz w:val="24"/>
      <w:szCs w:val="22"/>
    </w:rPr>
  </w:style>
  <w:style w:type="character" w:customStyle="1" w:styleId="WW8Num83z0">
    <w:name w:val="WW8Num83z0"/>
    <w:rPr>
      <w:rFonts w:hint="default"/>
    </w:rPr>
  </w:style>
  <w:style w:type="character" w:customStyle="1" w:styleId="WW8Num83z1">
    <w:name w:val="WW8Num83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  <w:rPr>
      <w:rFonts w:ascii="Times New Roman" w:hAnsi="Times New Roman" w:cs="Times New Roman" w:hint="default"/>
      <w:sz w:val="22"/>
      <w:szCs w:val="22"/>
    </w:rPr>
  </w:style>
  <w:style w:type="character" w:customStyle="1" w:styleId="WW8Num85z0">
    <w:name w:val="WW8Num85z0"/>
    <w:rPr>
      <w:rFonts w:ascii="Times New Roman" w:hAnsi="Times New Roman" w:cs="Times New Roman"/>
      <w:b w:val="0"/>
      <w:bCs/>
      <w:color w:val="000000"/>
      <w:sz w:val="22"/>
      <w:szCs w:val="22"/>
    </w:rPr>
  </w:style>
  <w:style w:type="character" w:customStyle="1" w:styleId="WW8Num85z1">
    <w:name w:val="WW8Num85z1"/>
    <w:rPr>
      <w:rFonts w:ascii="Times New Roman" w:hAnsi="Times New Roman" w:cs="Times New Roman"/>
      <w:color w:val="000000"/>
      <w:sz w:val="22"/>
      <w:szCs w:val="22"/>
    </w:rPr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WW8Num86z0">
    <w:name w:val="WW8Num86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86z1">
    <w:name w:val="WW8Num86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86z2">
    <w:name w:val="WW8Num86z2"/>
  </w:style>
  <w:style w:type="character" w:customStyle="1" w:styleId="WW8Num86z3">
    <w:name w:val="WW8Num86z3"/>
  </w:style>
  <w:style w:type="character" w:customStyle="1" w:styleId="WW8Num86z4">
    <w:name w:val="WW8Num86z4"/>
  </w:style>
  <w:style w:type="character" w:customStyle="1" w:styleId="WW8Num86z5">
    <w:name w:val="WW8Num86z5"/>
  </w:style>
  <w:style w:type="character" w:customStyle="1" w:styleId="WW8Num86z6">
    <w:name w:val="WW8Num86z6"/>
  </w:style>
  <w:style w:type="character" w:customStyle="1" w:styleId="WW8Num86z7">
    <w:name w:val="WW8Num86z7"/>
  </w:style>
  <w:style w:type="character" w:customStyle="1" w:styleId="WW8Num86z8">
    <w:name w:val="WW8Num86z8"/>
  </w:style>
  <w:style w:type="character" w:customStyle="1" w:styleId="WW8Num87z0">
    <w:name w:val="WW8Num87z0"/>
    <w:rPr>
      <w:rFonts w:ascii="Times New Roman" w:hAnsi="Times New Roman" w:cs="Times New Roman" w:hint="default"/>
      <w:b w:val="0"/>
      <w:i w:val="0"/>
      <w:strike w:val="0"/>
      <w:dstrike w:val="0"/>
      <w:sz w:val="24"/>
      <w:u w:val="none"/>
    </w:rPr>
  </w:style>
  <w:style w:type="character" w:customStyle="1" w:styleId="WW8Num87z1">
    <w:name w:val="WW8Num87z1"/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0">
    <w:name w:val="WW8Num88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88z1">
    <w:name w:val="WW8Num88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89z0">
    <w:name w:val="WW8Num89z0"/>
    <w:rPr>
      <w:rFonts w:ascii="Times New Roman" w:hAnsi="Times New Roman" w:cs="Times New Roman" w:hint="default"/>
      <w:b w:val="0"/>
      <w:i w:val="0"/>
      <w:strike w:val="0"/>
      <w:dstrike w:val="0"/>
      <w:sz w:val="24"/>
      <w:szCs w:val="22"/>
      <w:u w:val="none"/>
    </w:rPr>
  </w:style>
  <w:style w:type="character" w:customStyle="1" w:styleId="WW8Num89z1">
    <w:name w:val="WW8Num89z1"/>
  </w:style>
  <w:style w:type="character" w:customStyle="1" w:styleId="WW8Num89z2">
    <w:name w:val="WW8Num89z2"/>
  </w:style>
  <w:style w:type="character" w:customStyle="1" w:styleId="WW8Num89z3">
    <w:name w:val="WW8Num89z3"/>
  </w:style>
  <w:style w:type="character" w:customStyle="1" w:styleId="WW8Num89z4">
    <w:name w:val="WW8Num89z4"/>
  </w:style>
  <w:style w:type="character" w:customStyle="1" w:styleId="WW8Num89z5">
    <w:name w:val="WW8Num89z5"/>
  </w:style>
  <w:style w:type="character" w:customStyle="1" w:styleId="WW8Num89z6">
    <w:name w:val="WW8Num89z6"/>
  </w:style>
  <w:style w:type="character" w:customStyle="1" w:styleId="WW8Num89z7">
    <w:name w:val="WW8Num89z7"/>
  </w:style>
  <w:style w:type="character" w:customStyle="1" w:styleId="WW8Num89z8">
    <w:name w:val="WW8Num89z8"/>
  </w:style>
  <w:style w:type="character" w:customStyle="1" w:styleId="WW8Num90z0">
    <w:name w:val="WW8Num90z0"/>
    <w:rPr>
      <w:rFonts w:ascii="Times New Roman" w:hAnsi="Times New Roman" w:cs="Times New Roman" w:hint="default"/>
      <w:b w:val="0"/>
      <w:bCs/>
      <w:color w:val="0D0D0D"/>
      <w:sz w:val="22"/>
      <w:szCs w:val="22"/>
    </w:rPr>
  </w:style>
  <w:style w:type="character" w:customStyle="1" w:styleId="WW8Num90z1">
    <w:name w:val="WW8Num90z1"/>
    <w:rPr>
      <w:rFonts w:ascii="Times New Roman" w:hAnsi="Times New Roman" w:cs="Times New Roman"/>
      <w:sz w:val="22"/>
      <w:szCs w:val="22"/>
    </w:rPr>
  </w:style>
  <w:style w:type="character" w:customStyle="1" w:styleId="WW8Num90z2">
    <w:name w:val="WW8Num90z2"/>
  </w:style>
  <w:style w:type="character" w:customStyle="1" w:styleId="WW8Num90z3">
    <w:name w:val="WW8Num90z3"/>
  </w:style>
  <w:style w:type="character" w:customStyle="1" w:styleId="WW8Num90z4">
    <w:name w:val="WW8Num90z4"/>
  </w:style>
  <w:style w:type="character" w:customStyle="1" w:styleId="WW8Num90z5">
    <w:name w:val="WW8Num90z5"/>
  </w:style>
  <w:style w:type="character" w:customStyle="1" w:styleId="WW8Num90z6">
    <w:name w:val="WW8Num90z6"/>
  </w:style>
  <w:style w:type="character" w:customStyle="1" w:styleId="WW8Num90z7">
    <w:name w:val="WW8Num90z7"/>
  </w:style>
  <w:style w:type="character" w:customStyle="1" w:styleId="WW8Num90z8">
    <w:name w:val="WW8Num90z8"/>
  </w:style>
  <w:style w:type="character" w:customStyle="1" w:styleId="WW8Num91z0">
    <w:name w:val="WW8Num91z0"/>
    <w:rPr>
      <w:rFonts w:ascii="Times New Roman" w:eastAsia="Times New Roman" w:hAnsi="Times New Roman" w:cs="Times New Roman" w:hint="default"/>
      <w:b w:val="0"/>
      <w:color w:val="auto"/>
      <w:sz w:val="22"/>
      <w:szCs w:val="22"/>
      <w:lang w:eastAsia="ar-SA"/>
    </w:rPr>
  </w:style>
  <w:style w:type="character" w:customStyle="1" w:styleId="WW8Num91z1">
    <w:name w:val="WW8Num91z1"/>
    <w:rPr>
      <w:rFonts w:ascii="Times New Roman" w:eastAsia="Times New Roman" w:hAnsi="Times New Roman" w:cs="Times New Roman"/>
      <w:sz w:val="22"/>
      <w:szCs w:val="22"/>
      <w:lang w:eastAsia="ar-SA"/>
    </w:rPr>
  </w:style>
  <w:style w:type="character" w:customStyle="1" w:styleId="WW8Num91z2">
    <w:name w:val="WW8Num91z2"/>
  </w:style>
  <w:style w:type="character" w:customStyle="1" w:styleId="WW8Num91z3">
    <w:name w:val="WW8Num91z3"/>
  </w:style>
  <w:style w:type="character" w:customStyle="1" w:styleId="WW8Num91z4">
    <w:name w:val="WW8Num91z4"/>
  </w:style>
  <w:style w:type="character" w:customStyle="1" w:styleId="WW8Num91z5">
    <w:name w:val="WW8Num91z5"/>
  </w:style>
  <w:style w:type="character" w:customStyle="1" w:styleId="WW8Num91z6">
    <w:name w:val="WW8Num91z6"/>
  </w:style>
  <w:style w:type="character" w:customStyle="1" w:styleId="WW8Num91z7">
    <w:name w:val="WW8Num91z7"/>
  </w:style>
  <w:style w:type="character" w:customStyle="1" w:styleId="WW8Num91z8">
    <w:name w:val="WW8Num91z8"/>
  </w:style>
  <w:style w:type="character" w:customStyle="1" w:styleId="WW8Num92z0">
    <w:name w:val="WW8Num92z0"/>
    <w:rPr>
      <w:rFonts w:ascii="Times New Roman" w:hAnsi="Times New Roman" w:cs="Times New Roman" w:hint="default"/>
      <w:b w:val="0"/>
      <w:bCs/>
      <w:color w:val="0D0D0D"/>
      <w:sz w:val="22"/>
      <w:szCs w:val="22"/>
    </w:rPr>
  </w:style>
  <w:style w:type="character" w:customStyle="1" w:styleId="WW8Num92z1">
    <w:name w:val="WW8Num92z1"/>
    <w:rPr>
      <w:rFonts w:ascii="Times New Roman" w:hAnsi="Times New Roman" w:cs="Times New Roman"/>
      <w:sz w:val="22"/>
      <w:szCs w:val="22"/>
    </w:rPr>
  </w:style>
  <w:style w:type="character" w:customStyle="1" w:styleId="WW8Num92z2">
    <w:name w:val="WW8Num92z2"/>
  </w:style>
  <w:style w:type="character" w:customStyle="1" w:styleId="WW8Num92z3">
    <w:name w:val="WW8Num92z3"/>
  </w:style>
  <w:style w:type="character" w:customStyle="1" w:styleId="WW8Num92z4">
    <w:name w:val="WW8Num92z4"/>
  </w:style>
  <w:style w:type="character" w:customStyle="1" w:styleId="WW8Num92z5">
    <w:name w:val="WW8Num92z5"/>
  </w:style>
  <w:style w:type="character" w:customStyle="1" w:styleId="WW8Num92z6">
    <w:name w:val="WW8Num92z6"/>
  </w:style>
  <w:style w:type="character" w:customStyle="1" w:styleId="WW8Num92z7">
    <w:name w:val="WW8Num92z7"/>
  </w:style>
  <w:style w:type="character" w:customStyle="1" w:styleId="WW8Num92z8">
    <w:name w:val="WW8Num92z8"/>
  </w:style>
  <w:style w:type="character" w:customStyle="1" w:styleId="WW8Num93z0">
    <w:name w:val="WW8Num93z0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94z0">
    <w:name w:val="WW8Num94z0"/>
    <w:rPr>
      <w:rFonts w:ascii="Times New Roman" w:eastAsia="Times New Roman" w:hAnsi="Times New Roman" w:cs="Times New Roman"/>
      <w:color w:val="000000"/>
      <w:sz w:val="22"/>
      <w:szCs w:val="22"/>
    </w:rPr>
  </w:style>
  <w:style w:type="character" w:customStyle="1" w:styleId="WW8Num95z0">
    <w:name w:val="WW8Num95z0"/>
    <w:rPr>
      <w:rFonts w:ascii="Wingdings" w:hAnsi="Wingdings" w:cs="Wingdings" w:hint="default"/>
    </w:rPr>
  </w:style>
  <w:style w:type="character" w:customStyle="1" w:styleId="WW8Num95z1">
    <w:name w:val="WW8Num95z1"/>
  </w:style>
  <w:style w:type="character" w:customStyle="1" w:styleId="WW8Num95z3">
    <w:name w:val="WW8Num95z3"/>
  </w:style>
  <w:style w:type="character" w:customStyle="1" w:styleId="WW8Num95z4">
    <w:name w:val="WW8Num95z4"/>
  </w:style>
  <w:style w:type="character" w:customStyle="1" w:styleId="WW8Num95z5">
    <w:name w:val="WW8Num95z5"/>
  </w:style>
  <w:style w:type="character" w:customStyle="1" w:styleId="WW8Num95z6">
    <w:name w:val="WW8Num95z6"/>
  </w:style>
  <w:style w:type="character" w:customStyle="1" w:styleId="WW8Num95z7">
    <w:name w:val="WW8Num95z7"/>
  </w:style>
  <w:style w:type="character" w:customStyle="1" w:styleId="WW8Num95z8">
    <w:name w:val="WW8Num95z8"/>
  </w:style>
  <w:style w:type="character" w:customStyle="1" w:styleId="Domylnaczcionkaakapitu4">
    <w:name w:val="Domyślna czcionka akapitu4"/>
  </w:style>
  <w:style w:type="character" w:customStyle="1" w:styleId="WW8Num93z1">
    <w:name w:val="WW8Num93z1"/>
  </w:style>
  <w:style w:type="character" w:customStyle="1" w:styleId="WW8Num93z2">
    <w:name w:val="WW8Num93z2"/>
  </w:style>
  <w:style w:type="character" w:customStyle="1" w:styleId="WW8Num93z3">
    <w:name w:val="WW8Num93z3"/>
  </w:style>
  <w:style w:type="character" w:customStyle="1" w:styleId="WW8Num93z4">
    <w:name w:val="WW8Num93z4"/>
  </w:style>
  <w:style w:type="character" w:customStyle="1" w:styleId="WW8Num93z5">
    <w:name w:val="WW8Num93z5"/>
  </w:style>
  <w:style w:type="character" w:customStyle="1" w:styleId="WW8Num93z6">
    <w:name w:val="WW8Num93z6"/>
  </w:style>
  <w:style w:type="character" w:customStyle="1" w:styleId="WW8Num93z7">
    <w:name w:val="WW8Num93z7"/>
  </w:style>
  <w:style w:type="character" w:customStyle="1" w:styleId="WW8Num93z8">
    <w:name w:val="WW8Num93z8"/>
  </w:style>
  <w:style w:type="character" w:customStyle="1" w:styleId="WW8Num94z1">
    <w:name w:val="WW8Num94z1"/>
  </w:style>
  <w:style w:type="character" w:customStyle="1" w:styleId="WW8Num94z2">
    <w:name w:val="WW8Num94z2"/>
  </w:style>
  <w:style w:type="character" w:customStyle="1" w:styleId="WW8Num94z3">
    <w:name w:val="WW8Num94z3"/>
  </w:style>
  <w:style w:type="character" w:customStyle="1" w:styleId="WW8Num94z4">
    <w:name w:val="WW8Num94z4"/>
  </w:style>
  <w:style w:type="character" w:customStyle="1" w:styleId="WW8Num94z5">
    <w:name w:val="WW8Num94z5"/>
  </w:style>
  <w:style w:type="character" w:customStyle="1" w:styleId="WW8Num94z6">
    <w:name w:val="WW8Num94z6"/>
  </w:style>
  <w:style w:type="character" w:customStyle="1" w:styleId="WW8Num94z7">
    <w:name w:val="WW8Num94z7"/>
  </w:style>
  <w:style w:type="character" w:customStyle="1" w:styleId="WW8Num94z8">
    <w:name w:val="WW8Num94z8"/>
  </w:style>
  <w:style w:type="character" w:customStyle="1" w:styleId="WW8Num95z2">
    <w:name w:val="WW8Num95z2"/>
  </w:style>
  <w:style w:type="character" w:customStyle="1" w:styleId="Domylnaczcionkaakapitu3">
    <w:name w:val="Domyślna czcionka akapitu3"/>
  </w:style>
  <w:style w:type="character" w:customStyle="1" w:styleId="WW8Num77z1">
    <w:name w:val="WW8Num77z1"/>
    <w:rPr>
      <w:rFonts w:ascii="Times New Roman" w:eastAsia="Times New Roman" w:hAnsi="Times New Roman" w:cs="Arial"/>
    </w:rPr>
  </w:style>
  <w:style w:type="character" w:customStyle="1" w:styleId="WW8Num77z2">
    <w:name w:val="WW8Num77z2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WW8Num80z1">
    <w:name w:val="WW8Num80z1"/>
  </w:style>
  <w:style w:type="character" w:customStyle="1" w:styleId="WW8Num80z2">
    <w:name w:val="WW8Num80z2"/>
    <w:rPr>
      <w:rFonts w:ascii="Times New Roman" w:eastAsia="Times New Roman" w:hAnsi="Times New Roman" w:cs="Arial"/>
      <w:b w:val="0"/>
      <w:bCs/>
    </w:rPr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2">
    <w:name w:val="WW8Num81z2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0z1">
    <w:name w:val="WW8Num10z1"/>
    <w:rPr>
      <w:rFonts w:ascii="Times New Roman" w:hAnsi="Times New Roman" w:cs="Times New Roman"/>
      <w:sz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24z1">
    <w:name w:val="WW8Num24z1"/>
    <w:rPr>
      <w:b w:val="0"/>
    </w:rPr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6z1">
    <w:name w:val="WW8Num26z1"/>
    <w:rPr>
      <w:rFonts w:hint="default"/>
      <w:b w:val="0"/>
      <w:i w:val="0"/>
      <w:color w:val="auto"/>
      <w:sz w:val="20"/>
      <w:szCs w:val="18"/>
      <w:u w:val="none"/>
    </w:rPr>
  </w:style>
  <w:style w:type="character" w:customStyle="1" w:styleId="WW8Num26z2">
    <w:name w:val="WW8Num26z2"/>
    <w:rPr>
      <w:rFonts w:ascii="Times New Roman" w:hAnsi="Times New Roman" w:cs="Times New Roman" w:hint="default"/>
      <w:b w:val="0"/>
      <w:i w:val="0"/>
      <w:color w:val="auto"/>
      <w:sz w:val="22"/>
      <w:szCs w:val="22"/>
      <w:u w:val="none"/>
    </w:rPr>
  </w:style>
  <w:style w:type="character" w:customStyle="1" w:styleId="WW8Num26z3">
    <w:name w:val="WW8Num26z3"/>
    <w:rPr>
      <w:rFonts w:ascii="Times New Roman" w:eastAsia="Times New Roman" w:hAnsi="Times New Roman" w:cs="Times New Roman" w:hint="default"/>
      <w:b w:val="0"/>
      <w:i w:val="0"/>
      <w:color w:val="auto"/>
      <w:sz w:val="20"/>
      <w:szCs w:val="18"/>
      <w:u w:val="none"/>
    </w:rPr>
  </w:style>
  <w:style w:type="character" w:customStyle="1" w:styleId="WW8Num26z4">
    <w:name w:val="WW8Num26z4"/>
    <w:rPr>
      <w:rFonts w:hint="default"/>
    </w:rPr>
  </w:style>
  <w:style w:type="character" w:customStyle="1" w:styleId="WW8Num26z6">
    <w:name w:val="WW8Num26z6"/>
    <w:rPr>
      <w:rFonts w:hint="default"/>
      <w:b w:val="0"/>
      <w:i w:val="0"/>
      <w:color w:val="auto"/>
      <w:sz w:val="18"/>
      <w:szCs w:val="18"/>
      <w:u w:val="none"/>
    </w:rPr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8z1">
    <w:name w:val="WW8Num28z1"/>
    <w:rPr>
      <w:rFonts w:cs="Times New Roman" w:hint="default"/>
    </w:rPr>
  </w:style>
  <w:style w:type="character" w:customStyle="1" w:styleId="WW8Num28z2">
    <w:name w:val="WW8Num28z2"/>
    <w:rPr>
      <w:rFonts w:ascii="Times New Roman" w:hAnsi="Times New Roman" w:cs="Times New Roman" w:hint="default"/>
      <w:b w:val="0"/>
      <w:bCs/>
      <w:i w:val="0"/>
      <w:sz w:val="22"/>
      <w:szCs w:val="22"/>
    </w:rPr>
  </w:style>
  <w:style w:type="character" w:customStyle="1" w:styleId="WW8Num29z1">
    <w:name w:val="WW8Num29z1"/>
    <w:rPr>
      <w:rFonts w:ascii="Times New Roman" w:hAnsi="Times New Roman" w:cs="Times New Roman" w:hint="default"/>
      <w:b w:val="0"/>
      <w:i w:val="0"/>
      <w:spacing w:val="-1"/>
      <w:sz w:val="22"/>
      <w:szCs w:val="24"/>
    </w:rPr>
  </w:style>
  <w:style w:type="character" w:customStyle="1" w:styleId="WW8Num29z2">
    <w:name w:val="WW8Num29z2"/>
    <w:rPr>
      <w:rFonts w:ascii="Times New Roman" w:eastAsia="Times New Roman" w:hAnsi="Times New Roman" w:cs="Times New Roman" w:hint="default"/>
      <w:b w:val="0"/>
      <w:bCs/>
      <w:color w:val="auto"/>
      <w:sz w:val="22"/>
      <w:szCs w:val="22"/>
    </w:rPr>
  </w:style>
  <w:style w:type="character" w:customStyle="1" w:styleId="WW8Num29z3">
    <w:name w:val="WW8Num29z3"/>
    <w:rPr>
      <w:rFonts w:ascii="Liberation Serif" w:hAnsi="Liberation Serif" w:cs="Liberation Serif" w:hint="default"/>
    </w:rPr>
  </w:style>
  <w:style w:type="character" w:customStyle="1" w:styleId="WW8Num31z1">
    <w:name w:val="WW8Num31z1"/>
    <w:rPr>
      <w:rFonts w:hint="default"/>
    </w:rPr>
  </w:style>
  <w:style w:type="character" w:customStyle="1" w:styleId="WW8Num31z3">
    <w:name w:val="WW8Num31z3"/>
    <w:rPr>
      <w:rFonts w:ascii="Times New Roman" w:hAnsi="Times New Roman" w:cs="Times New Roman" w:hint="default"/>
      <w:b w:val="0"/>
      <w:bCs/>
      <w:i w:val="0"/>
      <w:color w:val="000000"/>
      <w:sz w:val="22"/>
      <w:szCs w:val="22"/>
    </w:rPr>
  </w:style>
  <w:style w:type="character" w:customStyle="1" w:styleId="WW8Num42z3">
    <w:name w:val="WW8Num42z3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  <w:rPr>
      <w:rFonts w:ascii="Times New Roman" w:hAnsi="Times New Roman" w:cs="Times New Roman"/>
      <w:b w:val="0"/>
      <w:bCs/>
      <w:sz w:val="22"/>
      <w:szCs w:val="22"/>
    </w:rPr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51z2">
    <w:name w:val="WW8Num51z2"/>
    <w:rPr>
      <w:rFonts w:ascii="Times New Roman" w:hAnsi="Times New Roman" w:cs="Times New Roman" w:hint="default"/>
      <w:b w:val="0"/>
      <w:i w:val="0"/>
      <w:color w:val="000000"/>
      <w:sz w:val="22"/>
    </w:rPr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4z1">
    <w:name w:val="WW8Num54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6z1">
    <w:name w:val="WW8Num56z1"/>
    <w:rPr>
      <w:rFonts w:hint="default"/>
      <w:b w:val="0"/>
    </w:rPr>
  </w:style>
  <w:style w:type="character" w:customStyle="1" w:styleId="WW8Num56z2">
    <w:name w:val="WW8Num56z2"/>
    <w:rPr>
      <w:rFonts w:ascii="Times New Roman" w:eastAsia="Times New Roman" w:hAnsi="Times New Roman" w:cs="Times New Roman" w:hint="default"/>
      <w:b w:val="0"/>
      <w:bCs w:val="0"/>
      <w:sz w:val="22"/>
      <w:szCs w:val="22"/>
      <w:lang w:val="pl-PL"/>
    </w:rPr>
  </w:style>
  <w:style w:type="character" w:customStyle="1" w:styleId="WW8Num56z3">
    <w:name w:val="WW8Num56z3"/>
    <w:rPr>
      <w:rFonts w:hint="default"/>
    </w:rPr>
  </w:style>
  <w:style w:type="character" w:customStyle="1" w:styleId="WW8Num62z1">
    <w:name w:val="WW8Num62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72z1">
    <w:name w:val="WW8Num72z1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2z2">
    <w:name w:val="WW8Num72z2"/>
    <w:rPr>
      <w:rFonts w:hint="default"/>
      <w:b/>
    </w:rPr>
  </w:style>
  <w:style w:type="character" w:customStyle="1" w:styleId="WW8Num77z3">
    <w:name w:val="WW8Num77z3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77z6">
    <w:name w:val="WW8Num77z6"/>
    <w:rPr>
      <w:rFonts w:hint="default"/>
      <w:b w:val="0"/>
      <w:bCs/>
    </w:rPr>
  </w:style>
  <w:style w:type="character" w:customStyle="1" w:styleId="WW8Num96z0">
    <w:name w:val="WW8Num96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96z1">
    <w:name w:val="WW8Num96z1"/>
  </w:style>
  <w:style w:type="character" w:customStyle="1" w:styleId="WW8Num96z2">
    <w:name w:val="WW8Num96z2"/>
  </w:style>
  <w:style w:type="character" w:customStyle="1" w:styleId="WW8Num96z3">
    <w:name w:val="WW8Num96z3"/>
  </w:style>
  <w:style w:type="character" w:customStyle="1" w:styleId="WW8Num96z4">
    <w:name w:val="WW8Num96z4"/>
  </w:style>
  <w:style w:type="character" w:customStyle="1" w:styleId="WW8Num96z5">
    <w:name w:val="WW8Num96z5"/>
  </w:style>
  <w:style w:type="character" w:customStyle="1" w:styleId="WW8Num96z6">
    <w:name w:val="WW8Num96z6"/>
  </w:style>
  <w:style w:type="character" w:customStyle="1" w:styleId="WW8Num96z7">
    <w:name w:val="WW8Num96z7"/>
  </w:style>
  <w:style w:type="character" w:customStyle="1" w:styleId="WW8Num96z8">
    <w:name w:val="WW8Num96z8"/>
  </w:style>
  <w:style w:type="character" w:customStyle="1" w:styleId="WW8Num97z0">
    <w:name w:val="WW8Num97z0"/>
    <w:rPr>
      <w:rFonts w:hint="default"/>
      <w:b w:val="0"/>
    </w:rPr>
  </w:style>
  <w:style w:type="character" w:customStyle="1" w:styleId="WW8Num97z1">
    <w:name w:val="WW8Num97z1"/>
  </w:style>
  <w:style w:type="character" w:customStyle="1" w:styleId="WW8Num97z2">
    <w:name w:val="WW8Num97z2"/>
  </w:style>
  <w:style w:type="character" w:customStyle="1" w:styleId="WW8Num97z3">
    <w:name w:val="WW8Num97z3"/>
  </w:style>
  <w:style w:type="character" w:customStyle="1" w:styleId="WW8Num97z4">
    <w:name w:val="WW8Num97z4"/>
  </w:style>
  <w:style w:type="character" w:customStyle="1" w:styleId="WW8Num97z5">
    <w:name w:val="WW8Num97z5"/>
  </w:style>
  <w:style w:type="character" w:customStyle="1" w:styleId="WW8Num97z6">
    <w:name w:val="WW8Num97z6"/>
  </w:style>
  <w:style w:type="character" w:customStyle="1" w:styleId="WW8Num97z7">
    <w:name w:val="WW8Num97z7"/>
  </w:style>
  <w:style w:type="character" w:customStyle="1" w:styleId="WW8Num97z8">
    <w:name w:val="WW8Num97z8"/>
  </w:style>
  <w:style w:type="character" w:customStyle="1" w:styleId="WW8Num98z0">
    <w:name w:val="WW8Num98z0"/>
    <w:rPr>
      <w:rFonts w:ascii="Times New Roman" w:eastAsia="Times New Roman" w:hAnsi="Times New Roman" w:cs="Times New Roman" w:hint="default"/>
      <w:b/>
      <w:bCs/>
      <w:sz w:val="22"/>
      <w:szCs w:val="22"/>
    </w:rPr>
  </w:style>
  <w:style w:type="character" w:customStyle="1" w:styleId="WW8Num98z1">
    <w:name w:val="WW8Num98z1"/>
    <w:rPr>
      <w:rFonts w:ascii="Times New Roman" w:hAnsi="Times New Roman" w:cs="Times New Roman" w:hint="default"/>
      <w:b w:val="0"/>
      <w:i w:val="0"/>
      <w:sz w:val="22"/>
      <w:szCs w:val="24"/>
    </w:rPr>
  </w:style>
  <w:style w:type="character" w:customStyle="1" w:styleId="WW8Num98z2">
    <w:name w:val="WW8Num98z2"/>
    <w:rPr>
      <w:rFonts w:ascii="Times New Roman" w:eastAsia="Times New Roman" w:hAnsi="Times New Roman" w:cs="Times New Roman" w:hint="default"/>
      <w:color w:val="auto"/>
      <w:sz w:val="22"/>
      <w:szCs w:val="22"/>
    </w:rPr>
  </w:style>
  <w:style w:type="character" w:customStyle="1" w:styleId="WW8Num98z3">
    <w:name w:val="WW8Num98z3"/>
    <w:rPr>
      <w:rFonts w:hint="default"/>
    </w:rPr>
  </w:style>
  <w:style w:type="character" w:customStyle="1" w:styleId="WW8Num99z0">
    <w:name w:val="WW8Num99z0"/>
    <w:rPr>
      <w:rFonts w:ascii="Times New Roman" w:hAnsi="Times New Roman" w:cs="Times New Roman"/>
      <w:sz w:val="22"/>
      <w:szCs w:val="22"/>
    </w:rPr>
  </w:style>
  <w:style w:type="character" w:customStyle="1" w:styleId="WW8Num100z0">
    <w:name w:val="WW8Num100z0"/>
    <w:rPr>
      <w:rFonts w:ascii="Times New Roman" w:hAnsi="Times New Roman" w:cs="Times New Roman" w:hint="default"/>
      <w:b w:val="0"/>
      <w:bCs/>
      <w:color w:val="0D0D0D"/>
      <w:sz w:val="22"/>
      <w:szCs w:val="22"/>
    </w:rPr>
  </w:style>
  <w:style w:type="character" w:customStyle="1" w:styleId="WW8Num100z1">
    <w:name w:val="WW8Num100z1"/>
    <w:rPr>
      <w:rFonts w:ascii="Times New Roman" w:hAnsi="Times New Roman" w:cs="Times New Roman"/>
      <w:sz w:val="22"/>
      <w:szCs w:val="22"/>
    </w:rPr>
  </w:style>
  <w:style w:type="character" w:customStyle="1" w:styleId="WW8Num100z2">
    <w:name w:val="WW8Num100z2"/>
  </w:style>
  <w:style w:type="character" w:customStyle="1" w:styleId="WW8Num100z3">
    <w:name w:val="WW8Num100z3"/>
  </w:style>
  <w:style w:type="character" w:customStyle="1" w:styleId="WW8Num100z4">
    <w:name w:val="WW8Num100z4"/>
  </w:style>
  <w:style w:type="character" w:customStyle="1" w:styleId="WW8Num100z5">
    <w:name w:val="WW8Num100z5"/>
  </w:style>
  <w:style w:type="character" w:customStyle="1" w:styleId="WW8Num100z6">
    <w:name w:val="WW8Num100z6"/>
  </w:style>
  <w:style w:type="character" w:customStyle="1" w:styleId="WW8Num100z7">
    <w:name w:val="WW8Num100z7"/>
  </w:style>
  <w:style w:type="character" w:customStyle="1" w:styleId="WW8Num100z8">
    <w:name w:val="WW8Num100z8"/>
  </w:style>
  <w:style w:type="character" w:customStyle="1" w:styleId="WW8Num101z0">
    <w:name w:val="WW8Num101z0"/>
    <w:rPr>
      <w:rFonts w:hint="default"/>
      <w:b/>
    </w:rPr>
  </w:style>
  <w:style w:type="character" w:customStyle="1" w:styleId="WW8Num101z1">
    <w:name w:val="WW8Num101z1"/>
  </w:style>
  <w:style w:type="character" w:customStyle="1" w:styleId="WW8Num101z2">
    <w:name w:val="WW8Num101z2"/>
  </w:style>
  <w:style w:type="character" w:customStyle="1" w:styleId="WW8Num101z3">
    <w:name w:val="WW8Num101z3"/>
  </w:style>
  <w:style w:type="character" w:customStyle="1" w:styleId="WW8Num101z4">
    <w:name w:val="WW8Num101z4"/>
  </w:style>
  <w:style w:type="character" w:customStyle="1" w:styleId="WW8Num101z5">
    <w:name w:val="WW8Num101z5"/>
  </w:style>
  <w:style w:type="character" w:customStyle="1" w:styleId="WW8Num101z6">
    <w:name w:val="WW8Num101z6"/>
  </w:style>
  <w:style w:type="character" w:customStyle="1" w:styleId="WW8Num101z7">
    <w:name w:val="WW8Num101z7"/>
  </w:style>
  <w:style w:type="character" w:customStyle="1" w:styleId="WW8Num101z8">
    <w:name w:val="WW8Num101z8"/>
  </w:style>
  <w:style w:type="character" w:customStyle="1" w:styleId="WW8Num102z0">
    <w:name w:val="WW8Num102z0"/>
    <w:rPr>
      <w:rFonts w:ascii="Times New Roman" w:hAnsi="Times New Roman" w:cs="Times New Roman" w:hint="default"/>
      <w:b w:val="0"/>
      <w:bCs w:val="0"/>
      <w:i w:val="0"/>
      <w:iCs w:val="0"/>
      <w:color w:val="auto"/>
      <w:sz w:val="24"/>
      <w:szCs w:val="18"/>
    </w:rPr>
  </w:style>
  <w:style w:type="character" w:customStyle="1" w:styleId="WW8Num102z1">
    <w:name w:val="WW8Num102z1"/>
    <w:rPr>
      <w:rFonts w:hint="default"/>
    </w:rPr>
  </w:style>
  <w:style w:type="character" w:customStyle="1" w:styleId="WW8Num102z2">
    <w:name w:val="WW8Num102z2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customStyle="1" w:styleId="WW8Num103z0">
    <w:name w:val="WW8Num103z0"/>
    <w:rPr>
      <w:rFonts w:ascii="Times New Roman" w:hAnsi="Times New Roman" w:cs="Times New Roman" w:hint="default"/>
      <w:bCs/>
      <w:sz w:val="22"/>
      <w:szCs w:val="22"/>
    </w:rPr>
  </w:style>
  <w:style w:type="character" w:customStyle="1" w:styleId="WW8Num103z1">
    <w:name w:val="WW8Num103z1"/>
  </w:style>
  <w:style w:type="character" w:customStyle="1" w:styleId="WW8Num103z2">
    <w:name w:val="WW8Num103z2"/>
  </w:style>
  <w:style w:type="character" w:customStyle="1" w:styleId="WW8Num103z3">
    <w:name w:val="WW8Num103z3"/>
  </w:style>
  <w:style w:type="character" w:customStyle="1" w:styleId="WW8Num103z4">
    <w:name w:val="WW8Num103z4"/>
  </w:style>
  <w:style w:type="character" w:customStyle="1" w:styleId="WW8Num103z5">
    <w:name w:val="WW8Num103z5"/>
  </w:style>
  <w:style w:type="character" w:customStyle="1" w:styleId="WW8Num103z6">
    <w:name w:val="WW8Num103z6"/>
  </w:style>
  <w:style w:type="character" w:customStyle="1" w:styleId="WW8Num103z7">
    <w:name w:val="WW8Num103z7"/>
  </w:style>
  <w:style w:type="character" w:customStyle="1" w:styleId="WW8Num103z8">
    <w:name w:val="WW8Num103z8"/>
  </w:style>
  <w:style w:type="character" w:customStyle="1" w:styleId="WW8Num104z0">
    <w:name w:val="WW8Num104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104z1">
    <w:name w:val="WW8Num104z1"/>
  </w:style>
  <w:style w:type="character" w:customStyle="1" w:styleId="WW8Num104z2">
    <w:name w:val="WW8Num104z2"/>
  </w:style>
  <w:style w:type="character" w:customStyle="1" w:styleId="WW8Num104z3">
    <w:name w:val="WW8Num104z3"/>
  </w:style>
  <w:style w:type="character" w:customStyle="1" w:styleId="WW8Num104z4">
    <w:name w:val="WW8Num104z4"/>
  </w:style>
  <w:style w:type="character" w:customStyle="1" w:styleId="WW8Num104z5">
    <w:name w:val="WW8Num104z5"/>
  </w:style>
  <w:style w:type="character" w:customStyle="1" w:styleId="WW8Num104z6">
    <w:name w:val="WW8Num104z6"/>
  </w:style>
  <w:style w:type="character" w:customStyle="1" w:styleId="WW8Num104z7">
    <w:name w:val="WW8Num104z7"/>
  </w:style>
  <w:style w:type="character" w:customStyle="1" w:styleId="WW8Num104z8">
    <w:name w:val="WW8Num104z8"/>
  </w:style>
  <w:style w:type="character" w:customStyle="1" w:styleId="WW8Num105z0">
    <w:name w:val="WW8Num105z0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05z1">
    <w:name w:val="WW8Num105z1"/>
    <w:rPr>
      <w:rFonts w:ascii="Courier New" w:hAnsi="Courier New" w:cs="Courier New" w:hint="default"/>
    </w:rPr>
  </w:style>
  <w:style w:type="character" w:customStyle="1" w:styleId="WW8Num105z2">
    <w:name w:val="WW8Num105z2"/>
    <w:rPr>
      <w:rFonts w:ascii="Wingdings" w:hAnsi="Wingdings" w:cs="Wingdings" w:hint="default"/>
    </w:rPr>
  </w:style>
  <w:style w:type="character" w:customStyle="1" w:styleId="WW8Num105z3">
    <w:name w:val="WW8Num105z3"/>
    <w:rPr>
      <w:rFonts w:ascii="Symbol" w:hAnsi="Symbol" w:cs="Symbol" w:hint="default"/>
    </w:rPr>
  </w:style>
  <w:style w:type="character" w:customStyle="1" w:styleId="WW8Num106z0">
    <w:name w:val="WW8Num106z0"/>
    <w:rPr>
      <w:rFonts w:ascii="Times New Roman" w:eastAsia="Times New Roman" w:hAnsi="Times New Roman" w:cs="Times New Roman"/>
      <w:color w:val="000000"/>
    </w:rPr>
  </w:style>
  <w:style w:type="character" w:customStyle="1" w:styleId="WW8Num106z1">
    <w:name w:val="WW8Num106z1"/>
  </w:style>
  <w:style w:type="character" w:customStyle="1" w:styleId="WW8Num106z2">
    <w:name w:val="WW8Num106z2"/>
  </w:style>
  <w:style w:type="character" w:customStyle="1" w:styleId="WW8Num106z3">
    <w:name w:val="WW8Num106z3"/>
  </w:style>
  <w:style w:type="character" w:customStyle="1" w:styleId="WW8Num106z4">
    <w:name w:val="WW8Num106z4"/>
  </w:style>
  <w:style w:type="character" w:customStyle="1" w:styleId="WW8Num106z5">
    <w:name w:val="WW8Num106z5"/>
  </w:style>
  <w:style w:type="character" w:customStyle="1" w:styleId="WW8Num106z6">
    <w:name w:val="WW8Num106z6"/>
  </w:style>
  <w:style w:type="character" w:customStyle="1" w:styleId="WW8Num106z7">
    <w:name w:val="WW8Num106z7"/>
  </w:style>
  <w:style w:type="character" w:customStyle="1" w:styleId="WW8Num106z8">
    <w:name w:val="WW8Num106z8"/>
  </w:style>
  <w:style w:type="character" w:customStyle="1" w:styleId="WW8Num107z0">
    <w:name w:val="WW8Num107z0"/>
    <w:rPr>
      <w:rFonts w:ascii="Times New Roman" w:eastAsia="Times New Roman" w:hAnsi="Times New Roman" w:cs="Times New Roman" w:hint="default"/>
      <w:color w:val="000000"/>
      <w:sz w:val="22"/>
      <w:szCs w:val="22"/>
    </w:rPr>
  </w:style>
  <w:style w:type="character" w:customStyle="1" w:styleId="WW8Num107z1">
    <w:name w:val="WW8Num107z1"/>
  </w:style>
  <w:style w:type="character" w:customStyle="1" w:styleId="WW8Num107z2">
    <w:name w:val="WW8Num107z2"/>
  </w:style>
  <w:style w:type="character" w:customStyle="1" w:styleId="WW8Num107z3">
    <w:name w:val="WW8Num107z3"/>
  </w:style>
  <w:style w:type="character" w:customStyle="1" w:styleId="WW8Num107z4">
    <w:name w:val="WW8Num107z4"/>
  </w:style>
  <w:style w:type="character" w:customStyle="1" w:styleId="WW8Num107z5">
    <w:name w:val="WW8Num107z5"/>
  </w:style>
  <w:style w:type="character" w:customStyle="1" w:styleId="WW8Num107z6">
    <w:name w:val="WW8Num107z6"/>
  </w:style>
  <w:style w:type="character" w:customStyle="1" w:styleId="WW8Num107z7">
    <w:name w:val="WW8Num107z7"/>
  </w:style>
  <w:style w:type="character" w:customStyle="1" w:styleId="WW8Num107z8">
    <w:name w:val="WW8Num107z8"/>
  </w:style>
  <w:style w:type="character" w:customStyle="1" w:styleId="WW8Num108z0">
    <w:name w:val="WW8Num108z0"/>
    <w:rPr>
      <w:rFonts w:ascii="Times New Roman" w:eastAsia="Times New Roman" w:hAnsi="Times New Roman" w:cs="Times New Roman" w:hint="default"/>
      <w:b w:val="0"/>
      <w:color w:val="auto"/>
      <w:sz w:val="22"/>
      <w:szCs w:val="22"/>
    </w:rPr>
  </w:style>
  <w:style w:type="character" w:customStyle="1" w:styleId="WW8Num108z1">
    <w:name w:val="WW8Num108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08z2">
    <w:name w:val="WW8Num108z2"/>
  </w:style>
  <w:style w:type="character" w:customStyle="1" w:styleId="WW8Num108z3">
    <w:name w:val="WW8Num108z3"/>
  </w:style>
  <w:style w:type="character" w:customStyle="1" w:styleId="WW8Num108z4">
    <w:name w:val="WW8Num108z4"/>
  </w:style>
  <w:style w:type="character" w:customStyle="1" w:styleId="WW8Num108z5">
    <w:name w:val="WW8Num108z5"/>
  </w:style>
  <w:style w:type="character" w:customStyle="1" w:styleId="WW8Num108z6">
    <w:name w:val="WW8Num108z6"/>
  </w:style>
  <w:style w:type="character" w:customStyle="1" w:styleId="WW8Num108z7">
    <w:name w:val="WW8Num108z7"/>
  </w:style>
  <w:style w:type="character" w:customStyle="1" w:styleId="WW8Num108z8">
    <w:name w:val="WW8Num108z8"/>
  </w:style>
  <w:style w:type="character" w:customStyle="1" w:styleId="WW8Num109z0">
    <w:name w:val="WW8Num109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109z1">
    <w:name w:val="WW8Num109z1"/>
  </w:style>
  <w:style w:type="character" w:customStyle="1" w:styleId="WW8Num109z2">
    <w:name w:val="WW8Num109z2"/>
  </w:style>
  <w:style w:type="character" w:customStyle="1" w:styleId="WW8Num109z3">
    <w:name w:val="WW8Num109z3"/>
  </w:style>
  <w:style w:type="character" w:customStyle="1" w:styleId="WW8Num109z4">
    <w:name w:val="WW8Num109z4"/>
  </w:style>
  <w:style w:type="character" w:customStyle="1" w:styleId="WW8Num109z5">
    <w:name w:val="WW8Num109z5"/>
  </w:style>
  <w:style w:type="character" w:customStyle="1" w:styleId="WW8Num109z6">
    <w:name w:val="WW8Num109z6"/>
  </w:style>
  <w:style w:type="character" w:customStyle="1" w:styleId="WW8Num109z7">
    <w:name w:val="WW8Num109z7"/>
  </w:style>
  <w:style w:type="character" w:customStyle="1" w:styleId="WW8Num109z8">
    <w:name w:val="WW8Num109z8"/>
  </w:style>
  <w:style w:type="character" w:customStyle="1" w:styleId="WW8Num110z0">
    <w:name w:val="WW8Num110z0"/>
    <w:rPr>
      <w:rFonts w:cs="Times New Roman"/>
      <w:b w:val="0"/>
      <w:bCs/>
    </w:rPr>
  </w:style>
  <w:style w:type="character" w:customStyle="1" w:styleId="WW8Num110z1">
    <w:name w:val="WW8Num110z1"/>
  </w:style>
  <w:style w:type="character" w:customStyle="1" w:styleId="WW8Num110z2">
    <w:name w:val="WW8Num110z2"/>
  </w:style>
  <w:style w:type="character" w:customStyle="1" w:styleId="WW8Num110z3">
    <w:name w:val="WW8Num110z3"/>
  </w:style>
  <w:style w:type="character" w:customStyle="1" w:styleId="WW8Num110z4">
    <w:name w:val="WW8Num110z4"/>
  </w:style>
  <w:style w:type="character" w:customStyle="1" w:styleId="WW8Num110z5">
    <w:name w:val="WW8Num110z5"/>
  </w:style>
  <w:style w:type="character" w:customStyle="1" w:styleId="WW8Num110z6">
    <w:name w:val="WW8Num110z6"/>
  </w:style>
  <w:style w:type="character" w:customStyle="1" w:styleId="WW8Num110z7">
    <w:name w:val="WW8Num110z7"/>
  </w:style>
  <w:style w:type="character" w:customStyle="1" w:styleId="WW8Num110z8">
    <w:name w:val="WW8Num110z8"/>
  </w:style>
  <w:style w:type="character" w:customStyle="1" w:styleId="WW8Num111z0">
    <w:name w:val="WW8Num111z0"/>
  </w:style>
  <w:style w:type="character" w:customStyle="1" w:styleId="WW8Num111z1">
    <w:name w:val="WW8Num111z1"/>
  </w:style>
  <w:style w:type="character" w:customStyle="1" w:styleId="WW8Num111z2">
    <w:name w:val="WW8Num111z2"/>
  </w:style>
  <w:style w:type="character" w:customStyle="1" w:styleId="WW8Num111z3">
    <w:name w:val="WW8Num111z3"/>
  </w:style>
  <w:style w:type="character" w:customStyle="1" w:styleId="WW8Num111z4">
    <w:name w:val="WW8Num111z4"/>
  </w:style>
  <w:style w:type="character" w:customStyle="1" w:styleId="WW8Num111z5">
    <w:name w:val="WW8Num111z5"/>
  </w:style>
  <w:style w:type="character" w:customStyle="1" w:styleId="WW8Num111z6">
    <w:name w:val="WW8Num111z6"/>
  </w:style>
  <w:style w:type="character" w:customStyle="1" w:styleId="WW8Num111z7">
    <w:name w:val="WW8Num111z7"/>
  </w:style>
  <w:style w:type="character" w:customStyle="1" w:styleId="WW8Num111z8">
    <w:name w:val="WW8Num111z8"/>
  </w:style>
  <w:style w:type="character" w:customStyle="1" w:styleId="WW8Num112z0">
    <w:name w:val="WW8Num112z0"/>
    <w:rPr>
      <w:rFonts w:hint="default"/>
    </w:rPr>
  </w:style>
  <w:style w:type="character" w:customStyle="1" w:styleId="WW8Num112z1">
    <w:name w:val="WW8Num112z1"/>
  </w:style>
  <w:style w:type="character" w:customStyle="1" w:styleId="WW8Num112z2">
    <w:name w:val="WW8Num112z2"/>
  </w:style>
  <w:style w:type="character" w:customStyle="1" w:styleId="WW8Num112z3">
    <w:name w:val="WW8Num112z3"/>
  </w:style>
  <w:style w:type="character" w:customStyle="1" w:styleId="WW8Num112z4">
    <w:name w:val="WW8Num112z4"/>
  </w:style>
  <w:style w:type="character" w:customStyle="1" w:styleId="WW8Num112z5">
    <w:name w:val="WW8Num112z5"/>
  </w:style>
  <w:style w:type="character" w:customStyle="1" w:styleId="WW8Num112z6">
    <w:name w:val="WW8Num112z6"/>
  </w:style>
  <w:style w:type="character" w:customStyle="1" w:styleId="WW8Num112z7">
    <w:name w:val="WW8Num112z7"/>
  </w:style>
  <w:style w:type="character" w:customStyle="1" w:styleId="WW8Num112z8">
    <w:name w:val="WW8Num112z8"/>
  </w:style>
  <w:style w:type="character" w:customStyle="1" w:styleId="WW8Num113z0">
    <w:name w:val="WW8Num113z0"/>
    <w:rPr>
      <w:rFonts w:ascii="Times New Roman" w:hAnsi="Times New Roman" w:cs="Times New Roman" w:hint="default"/>
    </w:rPr>
  </w:style>
  <w:style w:type="character" w:customStyle="1" w:styleId="WW8Num113z1">
    <w:name w:val="WW8Num113z1"/>
    <w:rPr>
      <w:rFonts w:ascii="Courier New" w:hAnsi="Courier New" w:cs="Courier New" w:hint="default"/>
    </w:rPr>
  </w:style>
  <w:style w:type="character" w:customStyle="1" w:styleId="WW8Num113z2">
    <w:name w:val="WW8Num113z2"/>
    <w:rPr>
      <w:rFonts w:ascii="Wingdings" w:hAnsi="Wingdings" w:cs="Wingdings" w:hint="default"/>
    </w:rPr>
  </w:style>
  <w:style w:type="character" w:customStyle="1" w:styleId="WW8Num113z3">
    <w:name w:val="WW8Num113z3"/>
    <w:rPr>
      <w:rFonts w:ascii="Symbol" w:hAnsi="Symbol" w:cs="Symbol" w:hint="default"/>
    </w:rPr>
  </w:style>
  <w:style w:type="character" w:customStyle="1" w:styleId="WW8Num114z0">
    <w:name w:val="WW8Num114z0"/>
    <w:rPr>
      <w:rFonts w:ascii="Times New Roman" w:hAnsi="Times New Roman" w:cs="Times New Roman" w:hint="default"/>
      <w:b w:val="0"/>
      <w:i w:val="0"/>
      <w:strike w:val="0"/>
      <w:dstrike w:val="0"/>
      <w:color w:val="auto"/>
      <w:sz w:val="22"/>
      <w:szCs w:val="22"/>
    </w:rPr>
  </w:style>
  <w:style w:type="character" w:customStyle="1" w:styleId="WW8Num114z1">
    <w:name w:val="WW8Num114z1"/>
    <w:rPr>
      <w:rFonts w:hint="default"/>
      <w:b w:val="0"/>
    </w:rPr>
  </w:style>
  <w:style w:type="character" w:customStyle="1" w:styleId="WW8Num114z2">
    <w:name w:val="WW8Num114z2"/>
    <w:rPr>
      <w:rFonts w:ascii="Times New Roman" w:eastAsia="Times New Roman" w:hAnsi="Times New Roman" w:cs="Times New Roman" w:hint="default"/>
    </w:rPr>
  </w:style>
  <w:style w:type="character" w:customStyle="1" w:styleId="WW8Num114z3">
    <w:name w:val="WW8Num114z3"/>
    <w:rPr>
      <w:rFonts w:hint="default"/>
    </w:rPr>
  </w:style>
  <w:style w:type="character" w:customStyle="1" w:styleId="WW8Num115z0">
    <w:name w:val="WW8Num115z0"/>
    <w:rPr>
      <w:rFonts w:ascii="Times New Roman" w:hAnsi="Times New Roman" w:cs="Times New Roman" w:hint="default"/>
      <w:b w:val="0"/>
      <w:color w:val="000000"/>
    </w:rPr>
  </w:style>
  <w:style w:type="character" w:customStyle="1" w:styleId="WW8Num115z1">
    <w:name w:val="WW8Num115z1"/>
  </w:style>
  <w:style w:type="character" w:customStyle="1" w:styleId="WW8Num115z2">
    <w:name w:val="WW8Num115z2"/>
  </w:style>
  <w:style w:type="character" w:customStyle="1" w:styleId="WW8Num115z3">
    <w:name w:val="WW8Num115z3"/>
  </w:style>
  <w:style w:type="character" w:customStyle="1" w:styleId="WW8Num115z4">
    <w:name w:val="WW8Num115z4"/>
  </w:style>
  <w:style w:type="character" w:customStyle="1" w:styleId="WW8Num115z5">
    <w:name w:val="WW8Num115z5"/>
  </w:style>
  <w:style w:type="character" w:customStyle="1" w:styleId="WW8Num115z6">
    <w:name w:val="WW8Num115z6"/>
  </w:style>
  <w:style w:type="character" w:customStyle="1" w:styleId="WW8Num115z7">
    <w:name w:val="WW8Num115z7"/>
  </w:style>
  <w:style w:type="character" w:customStyle="1" w:styleId="WW8Num115z8">
    <w:name w:val="WW8Num115z8"/>
  </w:style>
  <w:style w:type="character" w:customStyle="1" w:styleId="WW8Num116z0">
    <w:name w:val="WW8Num116z0"/>
    <w:rPr>
      <w:rFonts w:ascii="Times New Roman" w:eastAsia="Times New Roman" w:hAnsi="Times New Roman" w:cs="Times New Roman"/>
    </w:rPr>
  </w:style>
  <w:style w:type="character" w:customStyle="1" w:styleId="WW8Num116z1">
    <w:name w:val="WW8Num116z1"/>
    <w:rPr>
      <w:rFonts w:ascii="Courier New" w:hAnsi="Courier New" w:cs="Courier New" w:hint="default"/>
    </w:rPr>
  </w:style>
  <w:style w:type="character" w:customStyle="1" w:styleId="WW8Num116z2">
    <w:name w:val="WW8Num116z2"/>
    <w:rPr>
      <w:rFonts w:ascii="Wingdings" w:hAnsi="Wingdings" w:cs="Wingdings" w:hint="default"/>
    </w:rPr>
  </w:style>
  <w:style w:type="character" w:customStyle="1" w:styleId="WW8Num116z3">
    <w:name w:val="WW8Num116z3"/>
    <w:rPr>
      <w:rFonts w:ascii="Symbol" w:hAnsi="Symbol" w:cs="Symbol" w:hint="default"/>
    </w:rPr>
  </w:style>
  <w:style w:type="character" w:customStyle="1" w:styleId="WW8Num117z0">
    <w:name w:val="WW8Num117z0"/>
    <w:rPr>
      <w:rFonts w:ascii="Times New Roman" w:eastAsia="Times New Roman" w:hAnsi="Times New Roman" w:cs="Times New Roman"/>
      <w:color w:val="auto"/>
      <w:sz w:val="22"/>
      <w:szCs w:val="22"/>
    </w:rPr>
  </w:style>
  <w:style w:type="character" w:customStyle="1" w:styleId="WW8Num117z1">
    <w:name w:val="WW8Num117z1"/>
  </w:style>
  <w:style w:type="character" w:customStyle="1" w:styleId="WW8Num117z2">
    <w:name w:val="WW8Num117z2"/>
  </w:style>
  <w:style w:type="character" w:customStyle="1" w:styleId="WW8Num117z3">
    <w:name w:val="WW8Num117z3"/>
  </w:style>
  <w:style w:type="character" w:customStyle="1" w:styleId="WW8Num117z4">
    <w:name w:val="WW8Num117z4"/>
  </w:style>
  <w:style w:type="character" w:customStyle="1" w:styleId="WW8Num117z5">
    <w:name w:val="WW8Num117z5"/>
  </w:style>
  <w:style w:type="character" w:customStyle="1" w:styleId="WW8Num117z6">
    <w:name w:val="WW8Num117z6"/>
  </w:style>
  <w:style w:type="character" w:customStyle="1" w:styleId="WW8Num117z7">
    <w:name w:val="WW8Num117z7"/>
  </w:style>
  <w:style w:type="character" w:customStyle="1" w:styleId="WW8Num117z8">
    <w:name w:val="WW8Num117z8"/>
  </w:style>
  <w:style w:type="character" w:customStyle="1" w:styleId="WW8Num118z0">
    <w:name w:val="WW8Num118z0"/>
    <w:rPr>
      <w:rFonts w:ascii="Times New Roman" w:hAnsi="Times New Roman" w:cs="Times New Roman"/>
      <w:i w:val="0"/>
      <w:iCs w:val="0"/>
      <w:color w:val="000000"/>
      <w:sz w:val="22"/>
      <w:szCs w:val="22"/>
    </w:rPr>
  </w:style>
  <w:style w:type="character" w:customStyle="1" w:styleId="WW8Num118z1">
    <w:name w:val="WW8Num118z1"/>
    <w:rPr>
      <w:rFonts w:ascii="Times New Roman" w:hAnsi="Times New Roman" w:cs="Times New Roman"/>
      <w:color w:val="000000"/>
      <w:sz w:val="22"/>
      <w:szCs w:val="22"/>
    </w:rPr>
  </w:style>
  <w:style w:type="character" w:customStyle="1" w:styleId="WW8Num118z2">
    <w:name w:val="WW8Num118z2"/>
  </w:style>
  <w:style w:type="character" w:customStyle="1" w:styleId="WW8Num118z3">
    <w:name w:val="WW8Num118z3"/>
  </w:style>
  <w:style w:type="character" w:customStyle="1" w:styleId="WW8Num118z4">
    <w:name w:val="WW8Num118z4"/>
  </w:style>
  <w:style w:type="character" w:customStyle="1" w:styleId="WW8Num118z5">
    <w:name w:val="WW8Num118z5"/>
  </w:style>
  <w:style w:type="character" w:customStyle="1" w:styleId="WW8Num118z6">
    <w:name w:val="WW8Num118z6"/>
  </w:style>
  <w:style w:type="character" w:customStyle="1" w:styleId="WW8Num118z7">
    <w:name w:val="WW8Num118z7"/>
  </w:style>
  <w:style w:type="character" w:customStyle="1" w:styleId="WW8Num118z8">
    <w:name w:val="WW8Num118z8"/>
  </w:style>
  <w:style w:type="character" w:customStyle="1" w:styleId="WW8Num119z0">
    <w:name w:val="WW8Num119z0"/>
    <w:rPr>
      <w:rFonts w:ascii="Times New Roman" w:hAnsi="Times New Roman" w:cs="Times New Roman" w:hint="default"/>
      <w:b w:val="0"/>
      <w:i w:val="0"/>
      <w:strike w:val="0"/>
      <w:dstrike w:val="0"/>
      <w:sz w:val="24"/>
      <w:u w:val="none"/>
    </w:rPr>
  </w:style>
  <w:style w:type="character" w:customStyle="1" w:styleId="WW8Num120z0">
    <w:name w:val="WW8Num120z0"/>
    <w:rPr>
      <w:rFonts w:cs="Times New Roman" w:hint="default"/>
      <w:b w:val="0"/>
      <w:i w:val="0"/>
    </w:rPr>
  </w:style>
  <w:style w:type="character" w:customStyle="1" w:styleId="WW8Num120z1">
    <w:name w:val="WW8Num120z1"/>
    <w:rPr>
      <w:rFonts w:ascii="Times New Roman" w:hAnsi="Times New Roman" w:cs="Times New Roman"/>
      <w:sz w:val="22"/>
      <w:szCs w:val="22"/>
    </w:rPr>
  </w:style>
  <w:style w:type="character" w:customStyle="1" w:styleId="WW8Num121z0">
    <w:name w:val="WW8Num121z0"/>
    <w:rPr>
      <w:rFonts w:cs="Times New Roman"/>
      <w:szCs w:val="22"/>
    </w:rPr>
  </w:style>
  <w:style w:type="character" w:customStyle="1" w:styleId="WW8Num121z1">
    <w:name w:val="WW8Num121z1"/>
    <w:rPr>
      <w:rFonts w:ascii="Times New Roman" w:eastAsia="Times New Roman" w:hAnsi="Times New Roman" w:cs="Arial"/>
    </w:rPr>
  </w:style>
  <w:style w:type="character" w:customStyle="1" w:styleId="WW8Num121z2">
    <w:name w:val="WW8Num121z2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WW8Num122z0">
    <w:name w:val="WW8Num122z0"/>
    <w:rPr>
      <w:rFonts w:ascii="Times New Roman" w:hAnsi="Times New Roman" w:cs="Times New Roman" w:hint="default"/>
      <w:b w:val="0"/>
      <w:i w:val="0"/>
      <w:strike w:val="0"/>
      <w:dstrike w:val="0"/>
      <w:sz w:val="24"/>
      <w:szCs w:val="22"/>
      <w:u w:val="none"/>
    </w:rPr>
  </w:style>
  <w:style w:type="character" w:customStyle="1" w:styleId="WW8Num123z0">
    <w:name w:val="WW8Num123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123z1">
    <w:name w:val="WW8Num123z1"/>
  </w:style>
  <w:style w:type="character" w:customStyle="1" w:styleId="WW8Num123z2">
    <w:name w:val="WW8Num123z2"/>
  </w:style>
  <w:style w:type="character" w:customStyle="1" w:styleId="WW8Num123z3">
    <w:name w:val="WW8Num123z3"/>
  </w:style>
  <w:style w:type="character" w:customStyle="1" w:styleId="WW8Num123z4">
    <w:name w:val="WW8Num123z4"/>
  </w:style>
  <w:style w:type="character" w:customStyle="1" w:styleId="WW8Num123z5">
    <w:name w:val="WW8Num123z5"/>
  </w:style>
  <w:style w:type="character" w:customStyle="1" w:styleId="WW8Num123z6">
    <w:name w:val="WW8Num123z6"/>
  </w:style>
  <w:style w:type="character" w:customStyle="1" w:styleId="WW8Num123z7">
    <w:name w:val="WW8Num123z7"/>
  </w:style>
  <w:style w:type="character" w:customStyle="1" w:styleId="WW8Num123z8">
    <w:name w:val="WW8Num123z8"/>
  </w:style>
  <w:style w:type="character" w:customStyle="1" w:styleId="WW8Num124z0">
    <w:name w:val="WW8Num124z0"/>
    <w:rPr>
      <w:rFonts w:hint="default"/>
      <w:b/>
    </w:rPr>
  </w:style>
  <w:style w:type="character" w:customStyle="1" w:styleId="WW8Num124z1">
    <w:name w:val="WW8Num124z1"/>
  </w:style>
  <w:style w:type="character" w:customStyle="1" w:styleId="WW8Num124z2">
    <w:name w:val="WW8Num124z2"/>
    <w:rPr>
      <w:rFonts w:ascii="Times New Roman" w:eastAsia="Times New Roman" w:hAnsi="Times New Roman" w:cs="Arial"/>
      <w:b w:val="0"/>
      <w:bCs/>
    </w:rPr>
  </w:style>
  <w:style w:type="character" w:customStyle="1" w:styleId="WW8Num124z3">
    <w:name w:val="WW8Num124z3"/>
  </w:style>
  <w:style w:type="character" w:customStyle="1" w:styleId="WW8Num124z4">
    <w:name w:val="WW8Num124z4"/>
  </w:style>
  <w:style w:type="character" w:customStyle="1" w:styleId="WW8Num124z5">
    <w:name w:val="WW8Num124z5"/>
  </w:style>
  <w:style w:type="character" w:customStyle="1" w:styleId="WW8Num124z6">
    <w:name w:val="WW8Num124z6"/>
  </w:style>
  <w:style w:type="character" w:customStyle="1" w:styleId="WW8Num124z7">
    <w:name w:val="WW8Num124z7"/>
  </w:style>
  <w:style w:type="character" w:customStyle="1" w:styleId="WW8Num124z8">
    <w:name w:val="WW8Num124z8"/>
  </w:style>
  <w:style w:type="character" w:customStyle="1" w:styleId="WW8Num125z0">
    <w:name w:val="WW8Num125z0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125z1">
    <w:name w:val="WW8Num125z1"/>
    <w:rPr>
      <w:rFonts w:ascii="Times New Roman" w:eastAsia="Times New Roman" w:hAnsi="Times New Roman" w:cs="Times New Roman"/>
    </w:rPr>
  </w:style>
  <w:style w:type="character" w:customStyle="1" w:styleId="WW8Num125z2">
    <w:name w:val="WW8Num125z2"/>
  </w:style>
  <w:style w:type="character" w:customStyle="1" w:styleId="WW8Num125z3">
    <w:name w:val="WW8Num125z3"/>
  </w:style>
  <w:style w:type="character" w:customStyle="1" w:styleId="WW8Num125z4">
    <w:name w:val="WW8Num125z4"/>
  </w:style>
  <w:style w:type="character" w:customStyle="1" w:styleId="WW8Num125z5">
    <w:name w:val="WW8Num125z5"/>
  </w:style>
  <w:style w:type="character" w:customStyle="1" w:styleId="WW8Num125z6">
    <w:name w:val="WW8Num125z6"/>
  </w:style>
  <w:style w:type="character" w:customStyle="1" w:styleId="WW8Num125z7">
    <w:name w:val="WW8Num125z7"/>
  </w:style>
  <w:style w:type="character" w:customStyle="1" w:styleId="WW8Num125z8">
    <w:name w:val="WW8Num125z8"/>
  </w:style>
  <w:style w:type="character" w:customStyle="1" w:styleId="WW8Num126z0">
    <w:name w:val="WW8Num126z0"/>
    <w:rPr>
      <w:rFonts w:ascii="Times New Roman" w:hAnsi="Times New Roman" w:cs="Times New Roman" w:hint="default"/>
      <w:b w:val="0"/>
      <w:i w:val="0"/>
      <w:color w:val="auto"/>
      <w:sz w:val="22"/>
    </w:rPr>
  </w:style>
  <w:style w:type="character" w:customStyle="1" w:styleId="WW8Num126z1">
    <w:name w:val="WW8Num126z1"/>
  </w:style>
  <w:style w:type="character" w:customStyle="1" w:styleId="WW8Num126z2">
    <w:name w:val="WW8Num126z2"/>
  </w:style>
  <w:style w:type="character" w:customStyle="1" w:styleId="WW8Num126z3">
    <w:name w:val="WW8Num126z3"/>
  </w:style>
  <w:style w:type="character" w:customStyle="1" w:styleId="WW8Num126z4">
    <w:name w:val="WW8Num126z4"/>
  </w:style>
  <w:style w:type="character" w:customStyle="1" w:styleId="WW8Num126z5">
    <w:name w:val="WW8Num126z5"/>
  </w:style>
  <w:style w:type="character" w:customStyle="1" w:styleId="WW8Num126z6">
    <w:name w:val="WW8Num126z6"/>
  </w:style>
  <w:style w:type="character" w:customStyle="1" w:styleId="WW8Num126z7">
    <w:name w:val="WW8Num126z7"/>
  </w:style>
  <w:style w:type="character" w:customStyle="1" w:styleId="WW8Num126z8">
    <w:name w:val="WW8Num126z8"/>
  </w:style>
  <w:style w:type="character" w:customStyle="1" w:styleId="WW8Num127z0">
    <w:name w:val="WW8Num127z0"/>
    <w:rPr>
      <w:rFonts w:hint="default"/>
      <w:b w:val="0"/>
    </w:rPr>
  </w:style>
  <w:style w:type="character" w:customStyle="1" w:styleId="WW8Num127z1">
    <w:name w:val="WW8Num127z1"/>
    <w:rPr>
      <w:rFonts w:hint="default"/>
    </w:rPr>
  </w:style>
  <w:style w:type="character" w:customStyle="1" w:styleId="WW8Num127z3">
    <w:name w:val="WW8Num127z3"/>
    <w:rPr>
      <w:rFonts w:ascii="Times New Roman" w:hAnsi="Times New Roman" w:cs="Times New Roman" w:hint="default"/>
      <w:b w:val="0"/>
      <w:i w:val="0"/>
      <w:sz w:val="22"/>
    </w:rPr>
  </w:style>
  <w:style w:type="character" w:customStyle="1" w:styleId="WW8Num128z0">
    <w:name w:val="WW8Num128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128z1">
    <w:name w:val="WW8Num128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28z2">
    <w:name w:val="WW8Num128z2"/>
  </w:style>
  <w:style w:type="character" w:customStyle="1" w:styleId="WW8Num128z3">
    <w:name w:val="WW8Num128z3"/>
  </w:style>
  <w:style w:type="character" w:customStyle="1" w:styleId="WW8Num128z4">
    <w:name w:val="WW8Num128z4"/>
  </w:style>
  <w:style w:type="character" w:customStyle="1" w:styleId="WW8Num128z5">
    <w:name w:val="WW8Num128z5"/>
  </w:style>
  <w:style w:type="character" w:customStyle="1" w:styleId="WW8Num128z6">
    <w:name w:val="WW8Num128z6"/>
  </w:style>
  <w:style w:type="character" w:customStyle="1" w:styleId="WW8Num128z7">
    <w:name w:val="WW8Num128z7"/>
  </w:style>
  <w:style w:type="character" w:customStyle="1" w:styleId="WW8Num128z8">
    <w:name w:val="WW8Num128z8"/>
  </w:style>
  <w:style w:type="character" w:customStyle="1" w:styleId="WW8Num129z0">
    <w:name w:val="WW8Num129z0"/>
    <w:rPr>
      <w:rFonts w:hint="default"/>
    </w:rPr>
  </w:style>
  <w:style w:type="character" w:customStyle="1" w:styleId="WW8Num130z0">
    <w:name w:val="WW8Num130z0"/>
    <w:rPr>
      <w:rFonts w:ascii="Times New Roman" w:hAnsi="Times New Roman" w:cs="Times New Roman" w:hint="default"/>
      <w:b w:val="0"/>
      <w:i w:val="0"/>
      <w:sz w:val="24"/>
      <w:szCs w:val="22"/>
    </w:rPr>
  </w:style>
  <w:style w:type="character" w:customStyle="1" w:styleId="WW8Num130z1">
    <w:name w:val="WW8Num130z1"/>
    <w:rPr>
      <w:rFonts w:hint="default"/>
      <w:b w:val="0"/>
      <w:i w:val="0"/>
      <w:sz w:val="24"/>
    </w:rPr>
  </w:style>
  <w:style w:type="character" w:customStyle="1" w:styleId="WW8Num130z2">
    <w:name w:val="WW8Num130z2"/>
  </w:style>
  <w:style w:type="character" w:customStyle="1" w:styleId="WW8Num130z3">
    <w:name w:val="WW8Num130z3"/>
  </w:style>
  <w:style w:type="character" w:customStyle="1" w:styleId="WW8Num130z4">
    <w:name w:val="WW8Num130z4"/>
  </w:style>
  <w:style w:type="character" w:customStyle="1" w:styleId="WW8Num130z5">
    <w:name w:val="WW8Num130z5"/>
  </w:style>
  <w:style w:type="character" w:customStyle="1" w:styleId="WW8Num130z6">
    <w:name w:val="WW8Num130z6"/>
  </w:style>
  <w:style w:type="character" w:customStyle="1" w:styleId="WW8Num130z7">
    <w:name w:val="WW8Num130z7"/>
  </w:style>
  <w:style w:type="character" w:customStyle="1" w:styleId="WW8Num130z8">
    <w:name w:val="WW8Num130z8"/>
  </w:style>
  <w:style w:type="character" w:customStyle="1" w:styleId="WW8Num131z0">
    <w:name w:val="WW8Num131z0"/>
    <w:rPr>
      <w:rFonts w:hint="default"/>
    </w:rPr>
  </w:style>
  <w:style w:type="character" w:customStyle="1" w:styleId="WW8Num131z1">
    <w:name w:val="WW8Num131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31z2">
    <w:name w:val="WW8Num131z2"/>
  </w:style>
  <w:style w:type="character" w:customStyle="1" w:styleId="WW8Num131z3">
    <w:name w:val="WW8Num131z3"/>
  </w:style>
  <w:style w:type="character" w:customStyle="1" w:styleId="WW8Num131z4">
    <w:name w:val="WW8Num131z4"/>
  </w:style>
  <w:style w:type="character" w:customStyle="1" w:styleId="WW8Num131z5">
    <w:name w:val="WW8Num131z5"/>
  </w:style>
  <w:style w:type="character" w:customStyle="1" w:styleId="WW8Num131z6">
    <w:name w:val="WW8Num131z6"/>
  </w:style>
  <w:style w:type="character" w:customStyle="1" w:styleId="WW8Num131z7">
    <w:name w:val="WW8Num131z7"/>
  </w:style>
  <w:style w:type="character" w:customStyle="1" w:styleId="WW8Num131z8">
    <w:name w:val="WW8Num131z8"/>
  </w:style>
  <w:style w:type="character" w:customStyle="1" w:styleId="WW8Num132z0">
    <w:name w:val="WW8Num132z0"/>
    <w:rPr>
      <w:rFonts w:ascii="Times New Roman" w:hAnsi="Times New Roman" w:cs="Times New Roman" w:hint="default"/>
      <w:sz w:val="22"/>
      <w:szCs w:val="22"/>
    </w:rPr>
  </w:style>
  <w:style w:type="character" w:customStyle="1" w:styleId="WW8Num132z1">
    <w:name w:val="WW8Num132z1"/>
  </w:style>
  <w:style w:type="character" w:customStyle="1" w:styleId="WW8Num132z2">
    <w:name w:val="WW8Num132z2"/>
  </w:style>
  <w:style w:type="character" w:customStyle="1" w:styleId="WW8Num132z3">
    <w:name w:val="WW8Num132z3"/>
  </w:style>
  <w:style w:type="character" w:customStyle="1" w:styleId="WW8Num132z4">
    <w:name w:val="WW8Num132z4"/>
  </w:style>
  <w:style w:type="character" w:customStyle="1" w:styleId="WW8Num132z5">
    <w:name w:val="WW8Num132z5"/>
  </w:style>
  <w:style w:type="character" w:customStyle="1" w:styleId="WW8Num132z6">
    <w:name w:val="WW8Num132z6"/>
  </w:style>
  <w:style w:type="character" w:customStyle="1" w:styleId="WW8Num132z7">
    <w:name w:val="WW8Num132z7"/>
  </w:style>
  <w:style w:type="character" w:customStyle="1" w:styleId="WW8Num132z8">
    <w:name w:val="WW8Num132z8"/>
  </w:style>
  <w:style w:type="character" w:customStyle="1" w:styleId="WW8Num133z0">
    <w:name w:val="WW8Num133z0"/>
    <w:rPr>
      <w:rFonts w:ascii="Times New Roman" w:hAnsi="Times New Roman" w:cs="Times New Roman"/>
      <w:b w:val="0"/>
      <w:bCs/>
      <w:color w:val="000000"/>
      <w:sz w:val="22"/>
      <w:szCs w:val="22"/>
    </w:rPr>
  </w:style>
  <w:style w:type="character" w:customStyle="1" w:styleId="WW8Num133z1">
    <w:name w:val="WW8Num133z1"/>
    <w:rPr>
      <w:rFonts w:ascii="Times New Roman" w:hAnsi="Times New Roman" w:cs="Times New Roman"/>
      <w:color w:val="000000"/>
      <w:sz w:val="22"/>
      <w:szCs w:val="22"/>
    </w:rPr>
  </w:style>
  <w:style w:type="character" w:customStyle="1" w:styleId="WW8Num133z2">
    <w:name w:val="WW8Num133z2"/>
  </w:style>
  <w:style w:type="character" w:customStyle="1" w:styleId="WW8Num133z3">
    <w:name w:val="WW8Num133z3"/>
  </w:style>
  <w:style w:type="character" w:customStyle="1" w:styleId="WW8Num133z4">
    <w:name w:val="WW8Num133z4"/>
  </w:style>
  <w:style w:type="character" w:customStyle="1" w:styleId="WW8Num133z5">
    <w:name w:val="WW8Num133z5"/>
  </w:style>
  <w:style w:type="character" w:customStyle="1" w:styleId="WW8Num133z6">
    <w:name w:val="WW8Num133z6"/>
  </w:style>
  <w:style w:type="character" w:customStyle="1" w:styleId="WW8Num133z7">
    <w:name w:val="WW8Num133z7"/>
  </w:style>
  <w:style w:type="character" w:customStyle="1" w:styleId="WW8Num133z8">
    <w:name w:val="WW8Num133z8"/>
  </w:style>
  <w:style w:type="character" w:customStyle="1" w:styleId="Domylnaczcionkaakapitu2">
    <w:name w:val="Domyślna czcionka akapitu2"/>
  </w:style>
  <w:style w:type="character" w:customStyle="1" w:styleId="WW8Num3z2">
    <w:name w:val="WW8Num3z2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8z1">
    <w:name w:val="WW8Num8z1"/>
    <w:rPr>
      <w:rFonts w:ascii="Arial" w:hAnsi="Arial" w:cs="Arial" w:hint="default"/>
      <w:b w:val="0"/>
      <w:i w:val="0"/>
      <w:color w:val="000000"/>
      <w:sz w:val="24"/>
      <w:szCs w:val="24"/>
    </w:rPr>
  </w:style>
  <w:style w:type="character" w:customStyle="1" w:styleId="WW8Num8z3">
    <w:name w:val="WW8Num8z3"/>
    <w:rPr>
      <w:rFonts w:ascii="Times New Roman" w:eastAsia="Times New Roman" w:hAnsi="Times New Roman" w:cs="Times New Roman" w:hint="default"/>
      <w:b w:val="0"/>
      <w:color w:val="auto"/>
      <w:szCs w:val="22"/>
    </w:rPr>
  </w:style>
  <w:style w:type="character" w:customStyle="1" w:styleId="WW8Num11z1">
    <w:name w:val="WW8Num11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5z2">
    <w:name w:val="WW8Num25z2"/>
    <w:rPr>
      <w:rFonts w:ascii="Arial" w:hAnsi="Arial" w:cs="Arial" w:hint="default"/>
      <w:b w:val="0"/>
      <w:i w:val="0"/>
      <w:strike w:val="0"/>
      <w:dstrike w:val="0"/>
      <w:color w:val="auto"/>
      <w:position w:val="0"/>
      <w:sz w:val="22"/>
      <w:szCs w:val="22"/>
      <w:vertAlign w:val="baseline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2">
    <w:name w:val="WW8Num31z2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1">
    <w:name w:val="WW8Num32z1"/>
    <w:rPr>
      <w:rFonts w:hint="default"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1">
    <w:name w:val="WW8Num39z1"/>
    <w:rPr>
      <w:rFonts w:hint="default"/>
      <w:b w:val="0"/>
    </w:rPr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5z1">
    <w:name w:val="WW8Num45z1"/>
    <w:rPr>
      <w:rFonts w:hint="default"/>
      <w:b w:val="0"/>
    </w:rPr>
  </w:style>
  <w:style w:type="character" w:customStyle="1" w:styleId="WW8Num45z2">
    <w:name w:val="WW8Num45z2"/>
    <w:rPr>
      <w:rFonts w:ascii="Times New Roman" w:eastAsia="Times New Roman" w:hAnsi="Times New Roman" w:cs="Times New Roman"/>
      <w:b w:val="0"/>
      <w:i w:val="0"/>
      <w:strike w:val="0"/>
      <w:dstrike w:val="0"/>
      <w:color w:val="auto"/>
      <w:position w:val="0"/>
      <w:sz w:val="22"/>
      <w:szCs w:val="22"/>
      <w:vertAlign w:val="baseline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8z1">
    <w:name w:val="WW8Num48z1"/>
    <w:rPr>
      <w:b w:val="0"/>
    </w:rPr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1">
    <w:name w:val="WW8Num50z1"/>
    <w:rPr>
      <w:rFonts w:hint="default"/>
      <w:b w:val="0"/>
      <w:i w:val="0"/>
      <w:color w:val="auto"/>
      <w:sz w:val="20"/>
      <w:szCs w:val="18"/>
      <w:u w:val="none"/>
    </w:rPr>
  </w:style>
  <w:style w:type="character" w:customStyle="1" w:styleId="WW8Num50z2">
    <w:name w:val="WW8Num50z2"/>
    <w:rPr>
      <w:rFonts w:ascii="Times New Roman" w:hAnsi="Times New Roman" w:cs="Times New Roman" w:hint="default"/>
      <w:b w:val="0"/>
      <w:i w:val="0"/>
      <w:color w:val="auto"/>
      <w:sz w:val="22"/>
      <w:szCs w:val="22"/>
      <w:u w:val="none"/>
    </w:rPr>
  </w:style>
  <w:style w:type="character" w:customStyle="1" w:styleId="WW8Num50z3">
    <w:name w:val="WW8Num50z3"/>
    <w:rPr>
      <w:rFonts w:ascii="Times New Roman" w:eastAsia="Times New Roman" w:hAnsi="Times New Roman" w:cs="Times New Roman" w:hint="default"/>
      <w:b w:val="0"/>
      <w:i w:val="0"/>
      <w:color w:val="auto"/>
      <w:sz w:val="20"/>
      <w:szCs w:val="18"/>
      <w:u w:val="none"/>
    </w:rPr>
  </w:style>
  <w:style w:type="character" w:customStyle="1" w:styleId="WW8Num50z4">
    <w:name w:val="WW8Num50z4"/>
    <w:rPr>
      <w:rFonts w:hint="default"/>
    </w:rPr>
  </w:style>
  <w:style w:type="character" w:customStyle="1" w:styleId="WW8Num50z6">
    <w:name w:val="WW8Num50z6"/>
    <w:rPr>
      <w:rFonts w:hint="default"/>
      <w:b w:val="0"/>
      <w:i w:val="0"/>
      <w:color w:val="auto"/>
      <w:sz w:val="18"/>
      <w:szCs w:val="18"/>
      <w:u w:val="none"/>
    </w:rPr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1">
    <w:name w:val="WW8Num53z1"/>
    <w:rPr>
      <w:rFonts w:cs="Times New Roman" w:hint="default"/>
    </w:rPr>
  </w:style>
  <w:style w:type="character" w:customStyle="1" w:styleId="WW8Num53z2">
    <w:name w:val="WW8Num53z2"/>
    <w:rPr>
      <w:rFonts w:ascii="Times New Roman" w:hAnsi="Times New Roman" w:cs="Times New Roman" w:hint="default"/>
      <w:b w:val="0"/>
      <w:bCs/>
      <w:i w:val="0"/>
      <w:sz w:val="22"/>
      <w:szCs w:val="22"/>
    </w:rPr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1">
    <w:name w:val="WW8Num59z1"/>
    <w:rPr>
      <w:rFonts w:hint="default"/>
    </w:rPr>
  </w:style>
  <w:style w:type="character" w:customStyle="1" w:styleId="WW8Num59z3">
    <w:name w:val="WW8Num59z3"/>
    <w:rPr>
      <w:rFonts w:ascii="Times New Roman" w:hAnsi="Times New Roman" w:cs="Times New Roman" w:hint="default"/>
      <w:b w:val="0"/>
      <w:bCs/>
      <w:i w:val="0"/>
      <w:color w:val="000000"/>
      <w:sz w:val="22"/>
      <w:szCs w:val="22"/>
    </w:rPr>
  </w:style>
  <w:style w:type="character" w:customStyle="1" w:styleId="WW8Num60z1">
    <w:name w:val="WW8Num60z1"/>
    <w:rPr>
      <w:rFonts w:hint="default"/>
    </w:rPr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1">
    <w:name w:val="WW8Num64z1"/>
    <w:rPr>
      <w:rFonts w:ascii="Courier New" w:hAnsi="Courier New" w:cs="Courier New" w:hint="default"/>
    </w:rPr>
  </w:style>
  <w:style w:type="character" w:customStyle="1" w:styleId="WW8Num64z2">
    <w:name w:val="WW8Num64z2"/>
    <w:rPr>
      <w:rFonts w:ascii="Wingdings" w:hAnsi="Wingdings" w:cs="Wingdings" w:hint="default"/>
    </w:rPr>
  </w:style>
  <w:style w:type="character" w:customStyle="1" w:styleId="WW8Num64z3">
    <w:name w:val="WW8Num64z3"/>
    <w:rPr>
      <w:rFonts w:ascii="Symbol" w:hAnsi="Symbol" w:cs="Symbol" w:hint="default"/>
    </w:rPr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1">
    <w:name w:val="WW8Num67z1"/>
    <w:rPr>
      <w:rFonts w:ascii="Courier New" w:hAnsi="Courier New" w:cs="Courier New" w:hint="default"/>
    </w:rPr>
  </w:style>
  <w:style w:type="character" w:customStyle="1" w:styleId="WW8Num67z2">
    <w:name w:val="WW8Num67z2"/>
    <w:rPr>
      <w:rFonts w:ascii="Wingdings" w:hAnsi="Wingdings" w:cs="Wingdings" w:hint="default"/>
    </w:rPr>
  </w:style>
  <w:style w:type="character" w:customStyle="1" w:styleId="WW8Num67z3">
    <w:name w:val="WW8Num67z3"/>
    <w:rPr>
      <w:rFonts w:ascii="Symbol" w:hAnsi="Symbol" w:cs="Symbol" w:hint="default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82z1">
    <w:name w:val="WW8Num82z1"/>
    <w:rPr>
      <w:rFonts w:ascii="Times New Roman" w:eastAsia="Arial" w:hAnsi="Times New Roman" w:cs="Times New Roman"/>
      <w:b w:val="0"/>
      <w:i w:val="0"/>
      <w:strike w:val="0"/>
      <w:dstrike w:val="0"/>
      <w:color w:val="000000"/>
      <w:sz w:val="22"/>
      <w:szCs w:val="22"/>
    </w:rPr>
  </w:style>
  <w:style w:type="character" w:customStyle="1" w:styleId="WW8Num82z2">
    <w:name w:val="WW8Num82z2"/>
    <w:rPr>
      <w:rFonts w:ascii="Times New Roman" w:hAnsi="Times New Roman" w:cs="Times New Roman" w:hint="default"/>
      <w:b w:val="0"/>
      <w:i w:val="0"/>
      <w:color w:val="000000"/>
      <w:sz w:val="22"/>
    </w:rPr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98z4">
    <w:name w:val="WW8Num98z4"/>
  </w:style>
  <w:style w:type="character" w:customStyle="1" w:styleId="WW8Num98z5">
    <w:name w:val="WW8Num98z5"/>
  </w:style>
  <w:style w:type="character" w:customStyle="1" w:styleId="WW8Num98z6">
    <w:name w:val="WW8Num98z6"/>
  </w:style>
  <w:style w:type="character" w:customStyle="1" w:styleId="WW8Num98z7">
    <w:name w:val="WW8Num98z7"/>
  </w:style>
  <w:style w:type="character" w:customStyle="1" w:styleId="WW8Num98z8">
    <w:name w:val="WW8Num98z8"/>
  </w:style>
  <w:style w:type="character" w:customStyle="1" w:styleId="WW8Num99z1">
    <w:name w:val="WW8Num99z1"/>
  </w:style>
  <w:style w:type="character" w:customStyle="1" w:styleId="WW8Num99z2">
    <w:name w:val="WW8Num99z2"/>
  </w:style>
  <w:style w:type="character" w:customStyle="1" w:styleId="WW8Num99z3">
    <w:name w:val="WW8Num99z3"/>
  </w:style>
  <w:style w:type="character" w:customStyle="1" w:styleId="WW8Num99z4">
    <w:name w:val="WW8Num99z4"/>
  </w:style>
  <w:style w:type="character" w:customStyle="1" w:styleId="WW8Num99z5">
    <w:name w:val="WW8Num99z5"/>
  </w:style>
  <w:style w:type="character" w:customStyle="1" w:styleId="WW8Num99z6">
    <w:name w:val="WW8Num99z6"/>
  </w:style>
  <w:style w:type="character" w:customStyle="1" w:styleId="WW8Num99z7">
    <w:name w:val="WW8Num99z7"/>
  </w:style>
  <w:style w:type="character" w:customStyle="1" w:styleId="WW8Num99z8">
    <w:name w:val="WW8Num99z8"/>
  </w:style>
  <w:style w:type="character" w:customStyle="1" w:styleId="WW8Num105z4">
    <w:name w:val="WW8Num105z4"/>
  </w:style>
  <w:style w:type="character" w:customStyle="1" w:styleId="WW8Num105z5">
    <w:name w:val="WW8Num105z5"/>
  </w:style>
  <w:style w:type="character" w:customStyle="1" w:styleId="WW8Num105z6">
    <w:name w:val="WW8Num105z6"/>
  </w:style>
  <w:style w:type="character" w:customStyle="1" w:styleId="WW8Num105z7">
    <w:name w:val="WW8Num105z7"/>
  </w:style>
  <w:style w:type="character" w:customStyle="1" w:styleId="WW8Num105z8">
    <w:name w:val="WW8Num105z8"/>
  </w:style>
  <w:style w:type="character" w:customStyle="1" w:styleId="WW8Num114z4">
    <w:name w:val="WW8Num114z4"/>
  </w:style>
  <w:style w:type="character" w:customStyle="1" w:styleId="WW8Num114z5">
    <w:name w:val="WW8Num114z5"/>
  </w:style>
  <w:style w:type="character" w:customStyle="1" w:styleId="WW8Num114z6">
    <w:name w:val="WW8Num114z6"/>
  </w:style>
  <w:style w:type="character" w:customStyle="1" w:styleId="WW8Num114z7">
    <w:name w:val="WW8Num114z7"/>
  </w:style>
  <w:style w:type="character" w:customStyle="1" w:styleId="WW8Num114z8">
    <w:name w:val="WW8Num114z8"/>
  </w:style>
  <w:style w:type="character" w:customStyle="1" w:styleId="WW8Num120z2">
    <w:name w:val="WW8Num120z2"/>
    <w:rPr>
      <w:rFonts w:ascii="Wingdings" w:hAnsi="Wingdings" w:cs="Wingdings" w:hint="default"/>
    </w:rPr>
  </w:style>
  <w:style w:type="character" w:customStyle="1" w:styleId="WW8Num120z3">
    <w:name w:val="WW8Num120z3"/>
    <w:rPr>
      <w:rFonts w:ascii="Symbol" w:hAnsi="Symbol" w:cs="Symbol" w:hint="default"/>
    </w:rPr>
  </w:style>
  <w:style w:type="character" w:customStyle="1" w:styleId="WW8Num122z1">
    <w:name w:val="WW8Num122z1"/>
  </w:style>
  <w:style w:type="character" w:customStyle="1" w:styleId="WW8Num122z2">
    <w:name w:val="WW8Num122z2"/>
  </w:style>
  <w:style w:type="character" w:customStyle="1" w:styleId="WW8Num122z3">
    <w:name w:val="WW8Num122z3"/>
  </w:style>
  <w:style w:type="character" w:customStyle="1" w:styleId="WW8Num122z4">
    <w:name w:val="WW8Num122z4"/>
  </w:style>
  <w:style w:type="character" w:customStyle="1" w:styleId="WW8Num122z5">
    <w:name w:val="WW8Num122z5"/>
  </w:style>
  <w:style w:type="character" w:customStyle="1" w:styleId="WW8Num122z6">
    <w:name w:val="WW8Num122z6"/>
  </w:style>
  <w:style w:type="character" w:customStyle="1" w:styleId="WW8Num122z7">
    <w:name w:val="WW8Num122z7"/>
  </w:style>
  <w:style w:type="character" w:customStyle="1" w:styleId="WW8Num122z8">
    <w:name w:val="WW8Num122z8"/>
  </w:style>
  <w:style w:type="character" w:customStyle="1" w:styleId="WW8Num127z4">
    <w:name w:val="WW8Num127z4"/>
  </w:style>
  <w:style w:type="character" w:customStyle="1" w:styleId="WW8Num127z5">
    <w:name w:val="WW8Num127z5"/>
  </w:style>
  <w:style w:type="character" w:customStyle="1" w:styleId="WW8Num127z6">
    <w:name w:val="WW8Num127z6"/>
  </w:style>
  <w:style w:type="character" w:customStyle="1" w:styleId="WW8Num127z7">
    <w:name w:val="WW8Num127z7"/>
  </w:style>
  <w:style w:type="character" w:customStyle="1" w:styleId="WW8Num127z8">
    <w:name w:val="WW8Num127z8"/>
  </w:style>
  <w:style w:type="character" w:customStyle="1" w:styleId="WW8Num129z1">
    <w:name w:val="WW8Num129z1"/>
  </w:style>
  <w:style w:type="character" w:customStyle="1" w:styleId="WW8Num129z2">
    <w:name w:val="WW8Num129z2"/>
  </w:style>
  <w:style w:type="character" w:customStyle="1" w:styleId="WW8Num129z3">
    <w:name w:val="WW8Num129z3"/>
  </w:style>
  <w:style w:type="character" w:customStyle="1" w:styleId="WW8Num129z4">
    <w:name w:val="WW8Num129z4"/>
  </w:style>
  <w:style w:type="character" w:customStyle="1" w:styleId="WW8Num129z5">
    <w:name w:val="WW8Num129z5"/>
  </w:style>
  <w:style w:type="character" w:customStyle="1" w:styleId="WW8Num129z6">
    <w:name w:val="WW8Num129z6"/>
  </w:style>
  <w:style w:type="character" w:customStyle="1" w:styleId="WW8Num129z7">
    <w:name w:val="WW8Num129z7"/>
  </w:style>
  <w:style w:type="character" w:customStyle="1" w:styleId="WW8Num129z8">
    <w:name w:val="WW8Num129z8"/>
  </w:style>
  <w:style w:type="character" w:customStyle="1" w:styleId="WW8Num134z0">
    <w:name w:val="WW8Num134z0"/>
    <w:rPr>
      <w:rFonts w:ascii="Times New Roman" w:hAnsi="Times New Roman" w:cs="Times New Roman" w:hint="default"/>
      <w:sz w:val="22"/>
      <w:szCs w:val="22"/>
    </w:rPr>
  </w:style>
  <w:style w:type="character" w:customStyle="1" w:styleId="WW8Num135z0">
    <w:name w:val="WW8Num135z0"/>
    <w:rPr>
      <w:rFonts w:ascii="Times New Roman" w:hAnsi="Times New Roman" w:cs="Times New Roman" w:hint="default"/>
      <w:b w:val="0"/>
      <w:i w:val="0"/>
      <w:sz w:val="24"/>
    </w:rPr>
  </w:style>
  <w:style w:type="character" w:customStyle="1" w:styleId="WW8Num135z1">
    <w:name w:val="WW8Num135z1"/>
    <w:rPr>
      <w:rFonts w:hint="default"/>
      <w:b w:val="0"/>
      <w:i w:val="0"/>
      <w:sz w:val="24"/>
    </w:rPr>
  </w:style>
  <w:style w:type="character" w:customStyle="1" w:styleId="WW8Num135z2">
    <w:name w:val="WW8Num135z2"/>
  </w:style>
  <w:style w:type="character" w:customStyle="1" w:styleId="WW8Num135z3">
    <w:name w:val="WW8Num135z3"/>
  </w:style>
  <w:style w:type="character" w:customStyle="1" w:styleId="WW8Num135z4">
    <w:name w:val="WW8Num135z4"/>
  </w:style>
  <w:style w:type="character" w:customStyle="1" w:styleId="WW8Num135z5">
    <w:name w:val="WW8Num135z5"/>
  </w:style>
  <w:style w:type="character" w:customStyle="1" w:styleId="WW8Num135z6">
    <w:name w:val="WW8Num135z6"/>
  </w:style>
  <w:style w:type="character" w:customStyle="1" w:styleId="WW8Num135z7">
    <w:name w:val="WW8Num135z7"/>
  </w:style>
  <w:style w:type="character" w:customStyle="1" w:styleId="WW8Num135z8">
    <w:name w:val="WW8Num135z8"/>
  </w:style>
  <w:style w:type="character" w:customStyle="1" w:styleId="WW8Num136z0">
    <w:name w:val="WW8Num136z0"/>
    <w:rPr>
      <w:rFonts w:ascii="Times New Roman" w:hAnsi="Times New Roman" w:cs="Times New Roman" w:hint="default"/>
      <w:b w:val="0"/>
      <w:bCs/>
      <w:iCs/>
      <w:color w:val="000000"/>
      <w:sz w:val="22"/>
      <w:szCs w:val="22"/>
    </w:rPr>
  </w:style>
  <w:style w:type="character" w:customStyle="1" w:styleId="WW8Num136z1">
    <w:name w:val="WW8Num136z1"/>
  </w:style>
  <w:style w:type="character" w:customStyle="1" w:styleId="WW8Num136z2">
    <w:name w:val="WW8Num136z2"/>
    <w:rPr>
      <w:rFonts w:ascii="Times New Roman" w:eastAsia="Times New Roman" w:hAnsi="Times New Roman" w:cs="Times New Roman" w:hint="default"/>
      <w:b w:val="0"/>
      <w:strike w:val="0"/>
      <w:dstrike w:val="0"/>
      <w:color w:val="auto"/>
      <w:sz w:val="22"/>
      <w:szCs w:val="22"/>
    </w:rPr>
  </w:style>
  <w:style w:type="character" w:customStyle="1" w:styleId="WW8Num136z3">
    <w:name w:val="WW8Num136z3"/>
    <w:rPr>
      <w:rFonts w:ascii="Times New Roman" w:eastAsia="Times New Roman" w:hAnsi="Times New Roman" w:cs="Times New Roman"/>
      <w:b w:val="0"/>
      <w:i w:val="0"/>
      <w:color w:val="auto"/>
    </w:rPr>
  </w:style>
  <w:style w:type="character" w:customStyle="1" w:styleId="WW8Num136z4">
    <w:name w:val="WW8Num136z4"/>
  </w:style>
  <w:style w:type="character" w:customStyle="1" w:styleId="WW8Num136z5">
    <w:name w:val="WW8Num136z5"/>
  </w:style>
  <w:style w:type="character" w:customStyle="1" w:styleId="WW8Num136z6">
    <w:name w:val="WW8Num136z6"/>
  </w:style>
  <w:style w:type="character" w:customStyle="1" w:styleId="WW8Num136z7">
    <w:name w:val="WW8Num136z7"/>
  </w:style>
  <w:style w:type="character" w:customStyle="1" w:styleId="WW8Num136z8">
    <w:name w:val="WW8Num136z8"/>
  </w:style>
  <w:style w:type="character" w:customStyle="1" w:styleId="WW8Num137z0">
    <w:name w:val="WW8Num137z0"/>
    <w:rPr>
      <w:rFonts w:ascii="Times New Roman" w:hAnsi="Times New Roman" w:cs="Times New Roman" w:hint="default"/>
      <w:b/>
      <w:i w:val="0"/>
      <w:color w:val="auto"/>
      <w:sz w:val="22"/>
      <w:szCs w:val="22"/>
    </w:rPr>
  </w:style>
  <w:style w:type="character" w:customStyle="1" w:styleId="WW8Num137z1">
    <w:name w:val="WW8Num137z1"/>
  </w:style>
  <w:style w:type="character" w:customStyle="1" w:styleId="WW8Num137z2">
    <w:name w:val="WW8Num137z2"/>
  </w:style>
  <w:style w:type="character" w:customStyle="1" w:styleId="WW8Num137z3">
    <w:name w:val="WW8Num137z3"/>
  </w:style>
  <w:style w:type="character" w:customStyle="1" w:styleId="WW8Num137z4">
    <w:name w:val="WW8Num137z4"/>
  </w:style>
  <w:style w:type="character" w:customStyle="1" w:styleId="WW8Num137z5">
    <w:name w:val="WW8Num137z5"/>
  </w:style>
  <w:style w:type="character" w:customStyle="1" w:styleId="WW8Num137z6">
    <w:name w:val="WW8Num137z6"/>
  </w:style>
  <w:style w:type="character" w:customStyle="1" w:styleId="WW8Num137z7">
    <w:name w:val="WW8Num137z7"/>
  </w:style>
  <w:style w:type="character" w:customStyle="1" w:styleId="WW8Num137z8">
    <w:name w:val="WW8Num137z8"/>
  </w:style>
  <w:style w:type="character" w:customStyle="1" w:styleId="WW8Num138z0">
    <w:name w:val="WW8Num138z0"/>
    <w:rPr>
      <w:rFonts w:ascii="Times New Roman" w:hAnsi="Times New Roman" w:cs="Times New Roman" w:hint="default"/>
      <w:kern w:val="1"/>
      <w:sz w:val="22"/>
      <w:szCs w:val="22"/>
    </w:rPr>
  </w:style>
  <w:style w:type="character" w:customStyle="1" w:styleId="WW8Num138z1">
    <w:name w:val="WW8Num138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38z2">
    <w:name w:val="WW8Num138z2"/>
  </w:style>
  <w:style w:type="character" w:customStyle="1" w:styleId="WW8Num138z3">
    <w:name w:val="WW8Num138z3"/>
  </w:style>
  <w:style w:type="character" w:customStyle="1" w:styleId="WW8Num138z4">
    <w:name w:val="WW8Num138z4"/>
  </w:style>
  <w:style w:type="character" w:customStyle="1" w:styleId="WW8Num138z5">
    <w:name w:val="WW8Num138z5"/>
  </w:style>
  <w:style w:type="character" w:customStyle="1" w:styleId="WW8Num138z6">
    <w:name w:val="WW8Num138z6"/>
  </w:style>
  <w:style w:type="character" w:customStyle="1" w:styleId="WW8Num138z7">
    <w:name w:val="WW8Num138z7"/>
  </w:style>
  <w:style w:type="character" w:customStyle="1" w:styleId="WW8Num138z8">
    <w:name w:val="WW8Num138z8"/>
  </w:style>
  <w:style w:type="character" w:customStyle="1" w:styleId="WW8Num139z0">
    <w:name w:val="WW8Num139z0"/>
    <w:rPr>
      <w:rFonts w:ascii="Times New Roman" w:eastAsia="Times New Roman" w:hAnsi="Times New Roman" w:cs="Times New Roman"/>
      <w:b w:val="0"/>
      <w:i w:val="0"/>
      <w:sz w:val="22"/>
    </w:rPr>
  </w:style>
  <w:style w:type="character" w:customStyle="1" w:styleId="WW8Num139z1">
    <w:name w:val="WW8Num139z1"/>
    <w:rPr>
      <w:rFonts w:hint="default"/>
      <w:b w:val="0"/>
    </w:rPr>
  </w:style>
  <w:style w:type="character" w:customStyle="1" w:styleId="WW8Num139z2">
    <w:name w:val="WW8Num139z2"/>
    <w:rPr>
      <w:rFonts w:ascii="Times New Roman" w:hAnsi="Times New Roman" w:cs="Arial" w:hint="default"/>
      <w:b w:val="0"/>
      <w:i w:val="0"/>
      <w:strike w:val="0"/>
      <w:dstrike w:val="0"/>
      <w:color w:val="auto"/>
      <w:position w:val="0"/>
      <w:sz w:val="22"/>
      <w:szCs w:val="22"/>
      <w:vertAlign w:val="baseline"/>
    </w:rPr>
  </w:style>
  <w:style w:type="character" w:customStyle="1" w:styleId="WW8Num139z3">
    <w:name w:val="WW8Num139z3"/>
    <w:rPr>
      <w:rFonts w:hint="default"/>
    </w:rPr>
  </w:style>
  <w:style w:type="character" w:customStyle="1" w:styleId="WW8Num140z0">
    <w:name w:val="WW8Num140z0"/>
    <w:rPr>
      <w:rFonts w:ascii="Times New Roman" w:hAnsi="Times New Roman" w:cs="Times New Roman" w:hint="default"/>
      <w:b w:val="0"/>
      <w:i w:val="0"/>
      <w:color w:val="000000"/>
      <w:sz w:val="22"/>
      <w:szCs w:val="22"/>
    </w:rPr>
  </w:style>
  <w:style w:type="character" w:customStyle="1" w:styleId="WW8Num140z1">
    <w:name w:val="WW8Num140z1"/>
  </w:style>
  <w:style w:type="character" w:customStyle="1" w:styleId="WW8Num140z2">
    <w:name w:val="WW8Num140z2"/>
  </w:style>
  <w:style w:type="character" w:customStyle="1" w:styleId="WW8Num140z3">
    <w:name w:val="WW8Num140z3"/>
  </w:style>
  <w:style w:type="character" w:customStyle="1" w:styleId="WW8Num140z4">
    <w:name w:val="WW8Num140z4"/>
  </w:style>
  <w:style w:type="character" w:customStyle="1" w:styleId="WW8Num140z5">
    <w:name w:val="WW8Num140z5"/>
  </w:style>
  <w:style w:type="character" w:customStyle="1" w:styleId="WW8Num140z6">
    <w:name w:val="WW8Num140z6"/>
  </w:style>
  <w:style w:type="character" w:customStyle="1" w:styleId="WW8Num140z7">
    <w:name w:val="WW8Num140z7"/>
  </w:style>
  <w:style w:type="character" w:customStyle="1" w:styleId="WW8Num140z8">
    <w:name w:val="WW8Num140z8"/>
  </w:style>
  <w:style w:type="character" w:customStyle="1" w:styleId="WW8Num141z0">
    <w:name w:val="WW8Num141z0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WW8Num141z1">
    <w:name w:val="WW8Num141z1"/>
    <w:rPr>
      <w:rFonts w:ascii="Courier New" w:hAnsi="Courier New" w:cs="Courier New" w:hint="default"/>
    </w:rPr>
  </w:style>
  <w:style w:type="character" w:customStyle="1" w:styleId="WW8Num141z2">
    <w:name w:val="WW8Num141z2"/>
    <w:rPr>
      <w:rFonts w:ascii="Wingdings" w:hAnsi="Wingdings" w:cs="Wingdings" w:hint="default"/>
    </w:rPr>
  </w:style>
  <w:style w:type="character" w:customStyle="1" w:styleId="WW8Num141z3">
    <w:name w:val="WW8Num141z3"/>
    <w:rPr>
      <w:rFonts w:ascii="Symbol" w:hAnsi="Symbol" w:cs="Symbol" w:hint="default"/>
    </w:rPr>
  </w:style>
  <w:style w:type="character" w:customStyle="1" w:styleId="WW8Num142z0">
    <w:name w:val="WW8Num142z0"/>
    <w:rPr>
      <w:rFonts w:hint="default"/>
    </w:rPr>
  </w:style>
  <w:style w:type="character" w:customStyle="1" w:styleId="WW8Num142z1">
    <w:name w:val="WW8Num142z1"/>
    <w:rPr>
      <w:rFonts w:ascii="Times New Roman" w:eastAsia="Times New Roman" w:hAnsi="Times New Roman" w:cs="Times New Roman"/>
      <w:sz w:val="22"/>
      <w:szCs w:val="22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aliases w:val="Nagłówek strony Znak,Nagłówek strony1 Znak,Nagłówek strony11 Znak"/>
    <w:uiPriority w:val="99"/>
    <w:rPr>
      <w:rFonts w:ascii="Arial" w:hAnsi="Arial" w:cs="Arial"/>
      <w:sz w:val="24"/>
      <w:szCs w:val="24"/>
      <w:lang w:val="pl-PL" w:bidi="ar-SA"/>
    </w:rPr>
  </w:style>
  <w:style w:type="character" w:styleId="Numerstrony">
    <w:name w:val="page number"/>
    <w:basedOn w:val="Domylnaczcionkaakapitu1"/>
  </w:style>
  <w:style w:type="character" w:customStyle="1" w:styleId="TekstprzypisudolnegoZnak">
    <w:name w:val="Tekst przypisu dolnego Znak"/>
    <w:aliases w:val="Podrozdział Znak"/>
    <w:uiPriority w:val="99"/>
    <w:rPr>
      <w:lang w:val="pl-PL" w:bidi="ar-SA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customStyle="1" w:styleId="gray">
    <w:name w:val="gray"/>
    <w:basedOn w:val="Domylnaczcionkaakapitu1"/>
  </w:style>
  <w:style w:type="character" w:customStyle="1" w:styleId="ZnakZnak4">
    <w:name w:val="Znak Znak4"/>
    <w:rPr>
      <w:sz w:val="24"/>
      <w:lang w:val="en-GB" w:bidi="ar-SA"/>
    </w:rPr>
  </w:style>
  <w:style w:type="character" w:customStyle="1" w:styleId="BodyTextChar">
    <w:name w:val="Body Text Char"/>
    <w:rPr>
      <w:rFonts w:ascii="Arial" w:hAnsi="Arial" w:cs="Arial"/>
      <w:sz w:val="24"/>
      <w:szCs w:val="24"/>
      <w:lang w:val="pl-PL" w:bidi="ar-SA"/>
    </w:rPr>
  </w:style>
  <w:style w:type="character" w:customStyle="1" w:styleId="TekstpodstawowyZnak">
    <w:name w:val="Tekst podstawowy Znak"/>
    <w:rPr>
      <w:sz w:val="24"/>
      <w:szCs w:val="24"/>
      <w:lang w:val="x-none" w:eastAsia="zh-CN" w:bidi="ar-SA"/>
    </w:rPr>
  </w:style>
  <w:style w:type="character" w:customStyle="1" w:styleId="textbold">
    <w:name w:val="text bold"/>
    <w:basedOn w:val="Domylnaczcionkaakapitu1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1Znak">
    <w:name w:val="Nagłówek 1 Znak"/>
    <w:rPr>
      <w:rFonts w:ascii="Arial" w:hAnsi="Arial" w:cs="Arial"/>
      <w:sz w:val="28"/>
      <w:u w:val="single"/>
    </w:rPr>
  </w:style>
  <w:style w:type="character" w:customStyle="1" w:styleId="Nagwek9Znak">
    <w:name w:val="Nagłówek 9 Znak"/>
    <w:rPr>
      <w:rFonts w:ascii="Arial" w:hAnsi="Arial" w:cs="Arial"/>
      <w:b/>
      <w:bCs/>
      <w:color w:val="0000FF"/>
      <w:sz w:val="24"/>
    </w:rPr>
  </w:style>
  <w:style w:type="character" w:customStyle="1" w:styleId="Tekstpodstawowywcity3Znak">
    <w:name w:val="Tekst podstawowy wcięty 3 Znak"/>
    <w:rPr>
      <w:rFonts w:ascii="Arial" w:hAnsi="Arial" w:cs="Arial"/>
      <w:sz w:val="16"/>
      <w:szCs w:val="16"/>
    </w:rPr>
  </w:style>
  <w:style w:type="character" w:customStyle="1" w:styleId="spistrescipoziom2Znak">
    <w:name w:val="spis_tresci_poziom_2 Znak"/>
    <w:rPr>
      <w:rFonts w:ascii="Arial" w:hAnsi="Arial" w:cs="Arial"/>
      <w:b/>
      <w:lang w:val="x-none"/>
    </w:rPr>
  </w:style>
  <w:style w:type="character" w:customStyle="1" w:styleId="Nagwek7Znak">
    <w:name w:val="Nagłówek 7 Znak"/>
    <w:rPr>
      <w:sz w:val="24"/>
      <w:szCs w:val="24"/>
    </w:rPr>
  </w:style>
  <w:style w:type="character" w:customStyle="1" w:styleId="TekstpodstawowywcityZnak">
    <w:name w:val="Tekst podstawowy wcięty Znak"/>
    <w:rPr>
      <w:sz w:val="24"/>
      <w:szCs w:val="24"/>
    </w:rPr>
  </w:style>
  <w:style w:type="character" w:customStyle="1" w:styleId="Tekstpodstawowy2Znak">
    <w:name w:val="Tekst podstawowy 2 Znak"/>
    <w:rPr>
      <w:rFonts w:ascii="Arial" w:hAnsi="Arial" w:cs="Arial"/>
      <w:sz w:val="24"/>
      <w:szCs w:val="24"/>
    </w:rPr>
  </w:style>
  <w:style w:type="character" w:customStyle="1" w:styleId="ZwykytekstZnak">
    <w:name w:val="Zwykły tekst Znak"/>
    <w:rPr>
      <w:sz w:val="24"/>
    </w:rPr>
  </w:style>
  <w:style w:type="character" w:customStyle="1" w:styleId="StopkaZnak">
    <w:name w:val="Stopka Znak"/>
    <w:rPr>
      <w:rFonts w:ascii="Arial" w:hAnsi="Arial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AkapitzlistZnak">
    <w:name w:val="Akapit z listą Znak"/>
    <w:aliases w:val="normalny tekst Znak,CW_Lista Znak,Podsis rysunku Znak,Akapit z listą numerowaną Znak,Preambuła Znak,L1 Znak,Numerowanie Znak,2 heading Znak,A_wyliczenie Znak,K-P_odwolanie Znak,Akapit z listą5 Znak,maz_wyliczenie Znak,Nagłowek 3 Znak"/>
    <w:qFormat/>
    <w:rPr>
      <w:rFonts w:ascii="Calibri" w:eastAsia="Calibri" w:hAnsi="Calibri" w:cs="Calibri"/>
      <w:sz w:val="22"/>
      <w:szCs w:val="22"/>
    </w:rPr>
  </w:style>
  <w:style w:type="character" w:customStyle="1" w:styleId="text-justify">
    <w:name w:val="text-justify"/>
  </w:style>
  <w:style w:type="character" w:customStyle="1" w:styleId="PlandokumentuZnak">
    <w:name w:val="Plan dokumentu Znak"/>
    <w:rPr>
      <w:rFonts w:ascii="Tahoma" w:hAnsi="Tahoma" w:cs="Tahoma"/>
      <w:shd w:val="clear" w:color="auto" w:fill="000080"/>
    </w:rPr>
  </w:style>
  <w:style w:type="character" w:styleId="Numerwiersza">
    <w:name w:val="line number"/>
    <w:basedOn w:val="Domylnaczcionkaakapitu1"/>
  </w:style>
  <w:style w:type="character" w:styleId="HTML-cytat">
    <w:name w:val="HTML Cite"/>
    <w:rPr>
      <w:i/>
      <w:iCs/>
    </w:rPr>
  </w:style>
  <w:style w:type="character" w:customStyle="1" w:styleId="PodtytuZnak">
    <w:name w:val="Podtytuł Znak"/>
    <w:rPr>
      <w:rFonts w:ascii="Arial" w:hAnsi="Arial" w:cs="Arial"/>
      <w:sz w:val="24"/>
      <w:szCs w:val="24"/>
    </w:rPr>
  </w:style>
  <w:style w:type="character" w:customStyle="1" w:styleId="U-11Znak">
    <w:name w:val="U - 1.1 Znak"/>
    <w:rPr>
      <w:color w:val="000000"/>
      <w:sz w:val="24"/>
      <w:szCs w:val="24"/>
      <w:lang w:val="x-none"/>
    </w:rPr>
  </w:style>
  <w:style w:type="character" w:customStyle="1" w:styleId="gwpaf08471csize">
    <w:name w:val="gwpaf08471c_size"/>
  </w:style>
  <w:style w:type="character" w:styleId="Nierozpoznanawzmianka">
    <w:name w:val="Unresolved Mention"/>
    <w:rPr>
      <w:color w:val="605E5C"/>
      <w:shd w:val="clear" w:color="auto" w:fill="E1DFDD"/>
    </w:rPr>
  </w:style>
  <w:style w:type="character" w:customStyle="1" w:styleId="ListParagraphChar">
    <w:name w:val="List Paragraph Char"/>
    <w:rPr>
      <w:rFonts w:ascii="Calibri" w:hAnsi="Calibri" w:cs="Calibri"/>
      <w:sz w:val="22"/>
      <w:szCs w:val="22"/>
    </w:rPr>
  </w:style>
  <w:style w:type="character" w:customStyle="1" w:styleId="Tekstpodstawowy2Znak1">
    <w:name w:val="Tekst podstawowy 2 Znak1"/>
    <w:rPr>
      <w:rFonts w:ascii="Arial" w:hAnsi="Arial" w:cs="Arial"/>
      <w:sz w:val="24"/>
      <w:szCs w:val="24"/>
      <w:lang w:eastAsia="zh-CN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rFonts w:ascii="Arial" w:hAnsi="Arial" w:cs="Arial"/>
      <w:lang w:eastAsia="zh-CN"/>
    </w:rPr>
  </w:style>
  <w:style w:type="character" w:customStyle="1" w:styleId="ZwykytekstZnak1">
    <w:name w:val="Zwykły tekst Znak1"/>
    <w:rPr>
      <w:rFonts w:ascii="Courier New" w:hAnsi="Courier New" w:cs="Courier New"/>
      <w:lang w:eastAsia="zh-CN"/>
    </w:rPr>
  </w:style>
  <w:style w:type="character" w:customStyle="1" w:styleId="Znakiprzypiswkocowych">
    <w:name w:val="Znaki przypisów końcowych"/>
    <w:rPr>
      <w:vertAlign w:val="superscript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Normalny"/>
    <w:pPr>
      <w:ind w:left="283" w:hanging="283"/>
      <w:contextualSpacing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ascii="Times New Roman" w:hAnsi="Times New Roman" w:cs="Tahoma"/>
      <w:szCs w:val="20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4">
    <w:name w:val="Legenda4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10">
    <w:name w:val="Nagłówek1"/>
    <w:basedOn w:val="Normalny"/>
    <w:next w:val="Podtytu"/>
    <w:pPr>
      <w:jc w:val="center"/>
    </w:pPr>
    <w:rPr>
      <w:rFonts w:ascii="Comic Sans MS" w:hAnsi="Comic Sans MS" w:cs="Comic Sans MS"/>
      <w:b/>
      <w:sz w:val="28"/>
      <w:szCs w:val="20"/>
      <w:u w:val="single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aliases w:val="Nagłówek strony,Nagłówek strony1,Nagłówek strony11"/>
    <w:basedOn w:val="Normalny"/>
    <w:link w:val="NagwekZnak1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Tekstpodstawowywcity">
    <w:name w:val="Body Text Indent"/>
    <w:basedOn w:val="Normalny"/>
    <w:pPr>
      <w:spacing w:after="120"/>
      <w:ind w:left="283"/>
    </w:pPr>
    <w:rPr>
      <w:rFonts w:ascii="Times New Roman" w:hAnsi="Times New Roman" w:cs="Times New Roman"/>
      <w:lang w:val="x-none"/>
    </w:rPr>
  </w:style>
  <w:style w:type="paragraph" w:customStyle="1" w:styleId="Tekstpodstawowy31">
    <w:name w:val="Tekst podstawowy 31"/>
    <w:basedOn w:val="Normalny"/>
    <w:pPr>
      <w:jc w:val="both"/>
    </w:pPr>
    <w:rPr>
      <w:rFonts w:ascii="Times New Roman" w:hAnsi="Times New Roman" w:cs="Times New Roman"/>
      <w:szCs w:val="20"/>
    </w:rPr>
  </w:style>
  <w:style w:type="paragraph" w:customStyle="1" w:styleId="Tekstpodstawowy21">
    <w:name w:val="Tekst podstawowy 21"/>
    <w:basedOn w:val="Normalny"/>
    <w:pPr>
      <w:jc w:val="both"/>
    </w:pPr>
    <w:rPr>
      <w:rFonts w:ascii="Times New Roman" w:hAnsi="Times New Roman" w:cs="Times New Roman"/>
      <w:sz w:val="22"/>
      <w:szCs w:val="20"/>
    </w:rPr>
  </w:style>
  <w:style w:type="paragraph" w:customStyle="1" w:styleId="Tekstpodstawowy33">
    <w:name w:val="Tekst podstawowy 33"/>
    <w:basedOn w:val="Normalny"/>
    <w:pPr>
      <w:spacing w:after="120"/>
    </w:pPr>
    <w:rPr>
      <w:sz w:val="16"/>
      <w:szCs w:val="16"/>
    </w:rPr>
  </w:style>
  <w:style w:type="paragraph" w:customStyle="1" w:styleId="Tekstpodstawowy26">
    <w:name w:val="Tekst podstawowy 26"/>
    <w:basedOn w:val="Normalny"/>
    <w:pPr>
      <w:spacing w:after="120" w:line="480" w:lineRule="auto"/>
    </w:pPr>
    <w:rPr>
      <w:lang w:val="x-none"/>
    </w:rPr>
  </w:style>
  <w:style w:type="paragraph" w:styleId="Podtytu">
    <w:name w:val="Subtitle"/>
    <w:basedOn w:val="Normalny"/>
    <w:next w:val="Tekstpodstawowy"/>
    <w:qFormat/>
    <w:pPr>
      <w:spacing w:after="60"/>
      <w:jc w:val="center"/>
    </w:pPr>
    <w:rPr>
      <w:lang w:val="x-none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styleId="Tekstdymka">
    <w:name w:val="Balloon Text"/>
    <w:basedOn w:val="Normalny"/>
    <w:pPr>
      <w:overflowPunct w:val="0"/>
      <w:autoSpaceDE w:val="0"/>
      <w:textAlignment w:val="baseline"/>
    </w:pPr>
    <w:rPr>
      <w:rFonts w:ascii="Tahoma" w:hAnsi="Tahoma" w:cs="Tahoma"/>
      <w:sz w:val="16"/>
      <w:szCs w:val="16"/>
      <w:lang w:val="en-GB"/>
    </w:rPr>
  </w:style>
  <w:style w:type="paragraph" w:customStyle="1" w:styleId="awciety">
    <w:name w:val="a) wciety"/>
    <w:basedOn w:val="Normalny"/>
    <w:pPr>
      <w:snapToGrid w:val="0"/>
      <w:spacing w:line="258" w:lineRule="atLeast"/>
      <w:ind w:left="567" w:hanging="238"/>
      <w:jc w:val="both"/>
    </w:pPr>
    <w:rPr>
      <w:rFonts w:ascii="FrankfurtGothic" w:hAnsi="FrankfurtGothic" w:cs="FrankfurtGothic"/>
      <w:color w:val="000000"/>
      <w:sz w:val="19"/>
      <w:szCs w:val="20"/>
    </w:rPr>
  </w:style>
  <w:style w:type="paragraph" w:customStyle="1" w:styleId="Tekstpodstawowywcity32">
    <w:name w:val="Tekst podstawowy wcięty 32"/>
    <w:basedOn w:val="Normalny"/>
    <w:pPr>
      <w:spacing w:after="120"/>
      <w:ind w:left="283"/>
    </w:pPr>
    <w:rPr>
      <w:sz w:val="16"/>
      <w:szCs w:val="16"/>
      <w:lang w:val="x-none"/>
    </w:rPr>
  </w:style>
  <w:style w:type="paragraph" w:styleId="Tekstprzypisudolnego">
    <w:name w:val="footnote text"/>
    <w:aliases w:val="Podrozdział"/>
    <w:basedOn w:val="Normalny"/>
    <w:uiPriority w:val="99"/>
    <w:rPr>
      <w:rFonts w:ascii="Times New Roman" w:hAnsi="Times New Roman" w:cs="Times New Roman"/>
      <w:sz w:val="20"/>
      <w:szCs w:val="20"/>
    </w:rPr>
  </w:style>
  <w:style w:type="paragraph" w:styleId="NormalnyWeb">
    <w:name w:val="Normal (Web)"/>
    <w:basedOn w:val="Normalny"/>
    <w:pPr>
      <w:spacing w:before="280" w:after="280"/>
    </w:pPr>
    <w:rPr>
      <w:rFonts w:ascii="Times New Roman" w:hAnsi="Times New Roman" w:cs="Times New Roman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ullsizepicture">
    <w:name w:val="fullsize_picture"/>
    <w:basedOn w:val="Normalny"/>
    <w:pPr>
      <w:spacing w:before="200" w:after="400"/>
    </w:pPr>
    <w:rPr>
      <w:rFonts w:ascii="Tahoma" w:hAnsi="Tahoma" w:cs="Tahoma"/>
      <w:sz w:val="22"/>
      <w:szCs w:val="22"/>
    </w:rPr>
  </w:style>
  <w:style w:type="paragraph" w:customStyle="1" w:styleId="stuffdescription">
    <w:name w:val="stuff_description"/>
    <w:basedOn w:val="Normalny"/>
    <w:pPr>
      <w:spacing w:line="312" w:lineRule="auto"/>
    </w:pPr>
    <w:rPr>
      <w:rFonts w:ascii="Tahoma" w:hAnsi="Tahoma" w:cs="Tahoma"/>
      <w:sz w:val="22"/>
      <w:szCs w:val="22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szCs w:val="24"/>
      <w:lang w:eastAsia="zh-CN"/>
    </w:rPr>
  </w:style>
  <w:style w:type="paragraph" w:customStyle="1" w:styleId="tytu">
    <w:name w:val="tytuł"/>
    <w:basedOn w:val="Normalny"/>
    <w:next w:val="Normalny"/>
    <w:pPr>
      <w:jc w:val="center"/>
    </w:pPr>
    <w:rPr>
      <w:b/>
      <w:sz w:val="16"/>
      <w:szCs w:val="16"/>
    </w:rPr>
  </w:style>
  <w:style w:type="paragraph" w:customStyle="1" w:styleId="ZnakZnak1">
    <w:name w:val="Znak Znak1"/>
    <w:basedOn w:val="Normalny"/>
  </w:style>
  <w:style w:type="paragraph" w:customStyle="1" w:styleId="Akapitzlist1">
    <w:name w:val="Akapit z listą1"/>
    <w:aliases w:val="normalny tekst,CW_Lista,Podsis rysunku,Akapit z listą numerowaną,Preambuła,L1,Numerowanie,2 heading,A_wyliczenie,K-P_odwolanie,Akapit z listą5,maz_wyliczenie,opis dzialania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x-none"/>
    </w:rPr>
  </w:style>
  <w:style w:type="paragraph" w:customStyle="1" w:styleId="Zwykytekst3">
    <w:name w:val="Zwykły tekst3"/>
    <w:basedOn w:val="Normalny"/>
    <w:pPr>
      <w:tabs>
        <w:tab w:val="left" w:pos="1247"/>
        <w:tab w:val="left" w:pos="1800"/>
      </w:tabs>
      <w:ind w:left="1800" w:hanging="1800"/>
    </w:pPr>
    <w:rPr>
      <w:rFonts w:ascii="Times New Roman" w:hAnsi="Times New Roman" w:cs="Times New Roman"/>
      <w:szCs w:val="20"/>
      <w:lang w:val="x-none"/>
    </w:rPr>
  </w:style>
  <w:style w:type="paragraph" w:customStyle="1" w:styleId="DefaultText1">
    <w:name w:val="Default Text:1"/>
    <w:basedOn w:val="Normalny"/>
    <w:pPr>
      <w:widowControl w:val="0"/>
      <w:autoSpaceDE w:val="0"/>
    </w:pPr>
    <w:rPr>
      <w:rFonts w:ascii="Times New Roman" w:eastAsia="Lucida Sans Unicode" w:hAnsi="Times New Roman" w:cs="Times New Roman"/>
      <w:szCs w:val="20"/>
      <w:lang w:val="en-US"/>
    </w:rPr>
  </w:style>
  <w:style w:type="paragraph" w:customStyle="1" w:styleId="Tekstpodstawowywcity31">
    <w:name w:val="Tekst podstawowy wcięty 31"/>
    <w:basedOn w:val="Normalny"/>
    <w:pPr>
      <w:widowControl w:val="0"/>
      <w:ind w:left="142" w:hanging="142"/>
    </w:pPr>
    <w:rPr>
      <w:rFonts w:ascii="Times New Roman" w:eastAsia="Lucida Sans Unicode" w:hAnsi="Times New Roman" w:cs="Times New Roman"/>
      <w:sz w:val="22"/>
      <w:szCs w:val="20"/>
    </w:rPr>
  </w:style>
  <w:style w:type="paragraph" w:customStyle="1" w:styleId="1">
    <w:name w:val="1."/>
    <w:basedOn w:val="Normalny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sz w:val="19"/>
      <w:szCs w:val="20"/>
    </w:rPr>
  </w:style>
  <w:style w:type="paragraph" w:customStyle="1" w:styleId="Tekstpodstawowywcity22">
    <w:name w:val="Tekst podstawowy wcięty 22"/>
    <w:basedOn w:val="Normalny"/>
    <w:pPr>
      <w:tabs>
        <w:tab w:val="left" w:pos="18900"/>
        <w:tab w:val="left" w:pos="21451"/>
        <w:tab w:val="left" w:pos="21735"/>
        <w:tab w:val="left" w:pos="23578"/>
        <w:tab w:val="left" w:pos="24145"/>
        <w:tab w:val="left" w:pos="25137"/>
        <w:tab w:val="left" w:pos="25420"/>
      </w:tabs>
      <w:ind w:left="6804" w:hanging="6804"/>
    </w:pPr>
    <w:rPr>
      <w:rFonts w:ascii="Verdana" w:hAnsi="Verdana" w:cs="Verdana"/>
      <w:sz w:val="22"/>
      <w:szCs w:val="20"/>
    </w:rPr>
  </w:style>
  <w:style w:type="paragraph" w:customStyle="1" w:styleId="110">
    <w:name w:val="1.10"/>
    <w:basedOn w:val="Normalny"/>
    <w:next w:val="Normalny"/>
    <w:pPr>
      <w:tabs>
        <w:tab w:val="left" w:pos="8961"/>
        <w:tab w:val="left" w:pos="9074"/>
        <w:tab w:val="left" w:pos="9131"/>
        <w:tab w:val="left" w:pos="9187"/>
        <w:tab w:val="left" w:pos="9244"/>
        <w:tab w:val="left" w:pos="9300"/>
        <w:tab w:val="left" w:pos="9357"/>
        <w:tab w:val="left" w:pos="9413"/>
        <w:tab w:val="left" w:pos="9470"/>
        <w:tab w:val="left" w:pos="9526"/>
        <w:tab w:val="left" w:pos="9583"/>
        <w:tab w:val="left" w:pos="9639"/>
        <w:tab w:val="left" w:pos="9696"/>
        <w:tab w:val="left" w:pos="9752"/>
        <w:tab w:val="left" w:pos="9809"/>
        <w:tab w:val="left" w:pos="9865"/>
        <w:tab w:val="left" w:pos="9922"/>
        <w:tab w:val="left" w:pos="9978"/>
        <w:tab w:val="left" w:pos="10035"/>
        <w:tab w:val="left" w:pos="10091"/>
        <w:tab w:val="left" w:pos="10148"/>
        <w:tab w:val="left" w:pos="10204"/>
        <w:tab w:val="left" w:pos="10261"/>
        <w:tab w:val="left" w:pos="10317"/>
        <w:tab w:val="left" w:pos="10374"/>
        <w:tab w:val="left" w:pos="10430"/>
        <w:tab w:val="left" w:pos="10487"/>
        <w:tab w:val="left" w:pos="10543"/>
        <w:tab w:val="left" w:pos="10600"/>
        <w:tab w:val="left" w:pos="10656"/>
        <w:tab w:val="left" w:pos="10713"/>
        <w:tab w:val="left" w:pos="10769"/>
        <w:tab w:val="left" w:pos="10826"/>
        <w:tab w:val="left" w:pos="10882"/>
        <w:tab w:val="left" w:pos="10939"/>
        <w:tab w:val="left" w:pos="10995"/>
        <w:tab w:val="left" w:pos="11052"/>
        <w:tab w:val="left" w:pos="11108"/>
        <w:tab w:val="left" w:pos="11165"/>
        <w:tab w:val="left" w:pos="11221"/>
        <w:tab w:val="left" w:pos="11278"/>
        <w:tab w:val="left" w:pos="11334"/>
        <w:tab w:val="left" w:pos="11391"/>
        <w:tab w:val="left" w:pos="11447"/>
        <w:tab w:val="left" w:pos="11504"/>
        <w:tab w:val="left" w:pos="11617"/>
        <w:tab w:val="left" w:pos="11730"/>
      </w:tabs>
      <w:spacing w:line="258" w:lineRule="atLeast"/>
      <w:ind w:left="510" w:hanging="510"/>
      <w:jc w:val="both"/>
    </w:pPr>
    <w:rPr>
      <w:rFonts w:ascii="FrankfurtGothic" w:hAnsi="FrankfurtGothic" w:cs="FrankfurtGothic"/>
      <w:color w:val="000000"/>
      <w:sz w:val="19"/>
      <w:szCs w:val="20"/>
    </w:rPr>
  </w:style>
  <w:style w:type="paragraph" w:customStyle="1" w:styleId="10punkt">
    <w:name w:val="10. punkt"/>
    <w:basedOn w:val="Normalny"/>
    <w:next w:val="Normalny"/>
    <w:pPr>
      <w:snapToGrid w:val="0"/>
      <w:spacing w:line="258" w:lineRule="atLeast"/>
      <w:ind w:left="272" w:hanging="283"/>
      <w:jc w:val="both"/>
    </w:pPr>
    <w:rPr>
      <w:rFonts w:ascii="FrankfurtGothic" w:hAnsi="FrankfurtGothic" w:cs="FrankfurtGothic"/>
      <w:color w:val="000000"/>
      <w:sz w:val="19"/>
      <w:szCs w:val="20"/>
    </w:rPr>
  </w:style>
  <w:style w:type="paragraph" w:customStyle="1" w:styleId="Tekstkomentarza1">
    <w:name w:val="Tekst komentarza1"/>
    <w:basedOn w:val="Normalny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WW-NormalnyWeb">
    <w:name w:val="WW-Normalny (Web)"/>
    <w:basedOn w:val="Normalny"/>
    <w:pPr>
      <w:spacing w:before="100" w:after="100"/>
    </w:pPr>
    <w:rPr>
      <w:rFonts w:ascii="Times New Roman" w:hAnsi="Times New Roman" w:cs="Times New Roman"/>
      <w:szCs w:val="20"/>
    </w:rPr>
  </w:style>
  <w:style w:type="paragraph" w:customStyle="1" w:styleId="glowny">
    <w:name w:val="glowny"/>
    <w:basedOn w:val="Stopka"/>
    <w:next w:val="Stopka"/>
    <w:pPr>
      <w:snapToGrid w:val="0"/>
      <w:spacing w:line="258" w:lineRule="atLeast"/>
      <w:jc w:val="both"/>
    </w:pPr>
    <w:rPr>
      <w:rFonts w:ascii="FrankfurtGothic" w:hAnsi="FrankfurtGothic" w:cs="FrankfurtGothic"/>
      <w:color w:val="000000"/>
      <w:sz w:val="19"/>
      <w:szCs w:val="20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widowControl w:val="0"/>
      <w:suppressLineNumbers/>
    </w:pPr>
    <w:rPr>
      <w:rFonts w:ascii="Times New Roman" w:eastAsia="Lucida Sans Unicode" w:hAnsi="Times New Roman" w:cs="Times New Roman"/>
      <w:kern w:val="1"/>
    </w:rPr>
  </w:style>
  <w:style w:type="paragraph" w:customStyle="1" w:styleId="Listanumerowana1">
    <w:name w:val="Lista numerowana1"/>
    <w:basedOn w:val="Normalny"/>
    <w:pPr>
      <w:tabs>
        <w:tab w:val="left" w:pos="720"/>
      </w:tabs>
      <w:ind w:left="720" w:hanging="363"/>
    </w:pPr>
    <w:rPr>
      <w:rFonts w:ascii="Times New Roman" w:hAnsi="Times New Roman" w:cs="Times New Roman"/>
      <w:szCs w:val="20"/>
    </w:rPr>
  </w:style>
  <w:style w:type="paragraph" w:customStyle="1" w:styleId="Spider-1">
    <w:name w:val="Spider-1"/>
    <w:basedOn w:val="Listanumerowana1"/>
    <w:pPr>
      <w:tabs>
        <w:tab w:val="clear" w:pos="720"/>
        <w:tab w:val="left" w:pos="340"/>
        <w:tab w:val="left" w:pos="4680"/>
      </w:tabs>
      <w:autoSpaceDE w:val="0"/>
      <w:snapToGrid w:val="0"/>
      <w:ind w:left="340" w:hanging="340"/>
      <w:jc w:val="both"/>
    </w:pPr>
    <w:rPr>
      <w:rFonts w:ascii="Arial" w:hAnsi="Arial" w:cs="Arial"/>
      <w:szCs w:val="22"/>
    </w:rPr>
  </w:style>
  <w:style w:type="paragraph" w:customStyle="1" w:styleId="Tekstpodstawowy22">
    <w:name w:val="Tekst podstawowy 22"/>
    <w:basedOn w:val="Normalny"/>
    <w:pPr>
      <w:jc w:val="both"/>
    </w:pPr>
    <w:rPr>
      <w:rFonts w:ascii="Times New Roman" w:hAnsi="Times New Roman" w:cs="Times New Roman"/>
      <w:sz w:val="22"/>
      <w:szCs w:val="20"/>
    </w:rPr>
  </w:style>
  <w:style w:type="paragraph" w:customStyle="1" w:styleId="Tekstpodstawowywcity23">
    <w:name w:val="Tekst podstawowy wcięty 23"/>
    <w:basedOn w:val="Normalny"/>
    <w:pPr>
      <w:ind w:firstLine="567"/>
      <w:jc w:val="both"/>
    </w:pPr>
    <w:rPr>
      <w:rFonts w:ascii="Times New Roman" w:hAnsi="Times New Roman" w:cs="Times New Roman"/>
      <w:i/>
      <w:szCs w:val="20"/>
    </w:rPr>
  </w:style>
  <w:style w:type="paragraph" w:customStyle="1" w:styleId="Zwykytekst1">
    <w:name w:val="Zwykły tekst1"/>
    <w:basedOn w:val="Normalny"/>
    <w:pPr>
      <w:widowControl w:val="0"/>
    </w:pPr>
    <w:rPr>
      <w:rFonts w:ascii="Courier New" w:eastAsia="Lucida Sans Unicode" w:hAnsi="Courier New" w:cs="Courier New"/>
      <w:kern w:val="1"/>
      <w:sz w:val="20"/>
      <w:szCs w:val="20"/>
    </w:rPr>
  </w:style>
  <w:style w:type="paragraph" w:customStyle="1" w:styleId="Legenda1">
    <w:name w:val="Legenda1"/>
    <w:basedOn w:val="Normalny"/>
    <w:next w:val="Normalny"/>
    <w:pPr>
      <w:jc w:val="center"/>
    </w:pPr>
    <w:rPr>
      <w:rFonts w:ascii="Times New Roman" w:hAnsi="Times New Roman" w:cs="Times New Roman"/>
      <w:b/>
      <w:bCs/>
    </w:rPr>
  </w:style>
  <w:style w:type="paragraph" w:customStyle="1" w:styleId="tekst">
    <w:name w:val="tekst"/>
    <w:basedOn w:val="Normalny"/>
    <w:pPr>
      <w:suppressLineNumbers/>
      <w:spacing w:before="60" w:after="60"/>
      <w:jc w:val="both"/>
    </w:pPr>
    <w:rPr>
      <w:rFonts w:ascii="Times New Roman" w:hAnsi="Times New Roman" w:cs="Times New Roman"/>
    </w:rPr>
  </w:style>
  <w:style w:type="paragraph" w:customStyle="1" w:styleId="pkt">
    <w:name w:val="pkt"/>
    <w:basedOn w:val="Normalny"/>
    <w:link w:val="pktZnak"/>
    <w:pPr>
      <w:spacing w:before="60" w:after="60"/>
      <w:ind w:left="851" w:hanging="295"/>
      <w:jc w:val="both"/>
    </w:pPr>
    <w:rPr>
      <w:rFonts w:ascii="Times New Roman" w:hAnsi="Times New Roman" w:cs="Times New Roman"/>
      <w:szCs w:val="20"/>
    </w:rPr>
  </w:style>
  <w:style w:type="paragraph" w:customStyle="1" w:styleId="Tekstpodstawowy23">
    <w:name w:val="Tekst podstawowy 23"/>
    <w:basedOn w:val="Normalny"/>
    <w:pPr>
      <w:widowControl w:val="0"/>
      <w:overflowPunct w:val="0"/>
      <w:autoSpaceDE w:val="0"/>
      <w:ind w:left="993" w:hanging="426"/>
      <w:textAlignment w:val="baseline"/>
    </w:pPr>
    <w:rPr>
      <w:rFonts w:eastAsia="Arial"/>
      <w:sz w:val="22"/>
      <w:szCs w:val="22"/>
    </w:rPr>
  </w:style>
  <w:style w:type="paragraph" w:customStyle="1" w:styleId="WW-Lista2">
    <w:name w:val="WW-Lista 2"/>
    <w:basedOn w:val="Normalny"/>
    <w:pPr>
      <w:numPr>
        <w:numId w:val="23"/>
      </w:numPr>
      <w:spacing w:after="120" w:line="360" w:lineRule="auto"/>
      <w:jc w:val="both"/>
    </w:pPr>
    <w:rPr>
      <w:rFonts w:ascii="Times New Roman" w:hAnsi="Times New Roman" w:cs="Times New Roman"/>
      <w:szCs w:val="20"/>
    </w:rPr>
  </w:style>
  <w:style w:type="paragraph" w:customStyle="1" w:styleId="Tekstpodstawowy32">
    <w:name w:val="Tekst podstawowy 32"/>
    <w:basedOn w:val="Normalny"/>
    <w:pPr>
      <w:spacing w:after="120"/>
    </w:pPr>
    <w:rPr>
      <w:sz w:val="16"/>
      <w:szCs w:val="16"/>
    </w:rPr>
  </w:style>
  <w:style w:type="paragraph" w:customStyle="1" w:styleId="Tekstpodstawowy24">
    <w:name w:val="Tekst podstawowy 24"/>
    <w:basedOn w:val="Normalny"/>
    <w:pPr>
      <w:spacing w:after="120" w:line="480" w:lineRule="auto"/>
    </w:pPr>
  </w:style>
  <w:style w:type="paragraph" w:customStyle="1" w:styleId="pub">
    <w:name w:val="pub"/>
    <w:basedOn w:val="Normalny"/>
    <w:pPr>
      <w:spacing w:before="280" w:after="280"/>
    </w:pPr>
    <w:rPr>
      <w:rFonts w:ascii="Times New Roman" w:hAnsi="Times New Roman" w:cs="Times New Roman"/>
    </w:rPr>
  </w:style>
  <w:style w:type="paragraph" w:customStyle="1" w:styleId="divpoint">
    <w:name w:val="div.point"/>
    <w:pPr>
      <w:widowControl w:val="0"/>
      <w:suppressAutoHyphens/>
      <w:autoSpaceDE w:val="0"/>
      <w:spacing w:line="40" w:lineRule="atLeast"/>
    </w:pPr>
    <w:rPr>
      <w:rFonts w:ascii="Arial" w:hAnsi="Arial" w:cs="Arial"/>
      <w:color w:val="000000"/>
      <w:sz w:val="18"/>
      <w:szCs w:val="18"/>
      <w:lang w:eastAsia="zh-CN"/>
    </w:rPr>
  </w:style>
  <w:style w:type="paragraph" w:customStyle="1" w:styleId="divparagraph">
    <w:name w:val="div.paragraph"/>
    <w:pPr>
      <w:widowControl w:val="0"/>
      <w:suppressAutoHyphens/>
      <w:autoSpaceDE w:val="0"/>
      <w:spacing w:line="40" w:lineRule="atLeast"/>
    </w:pPr>
    <w:rPr>
      <w:rFonts w:ascii="Arial" w:hAnsi="Arial" w:cs="Arial"/>
      <w:color w:val="000000"/>
      <w:sz w:val="18"/>
      <w:szCs w:val="18"/>
      <w:lang w:eastAsia="zh-CN"/>
    </w:rPr>
  </w:style>
  <w:style w:type="paragraph" w:customStyle="1" w:styleId="Domylnie">
    <w:name w:val="Domyślnie"/>
    <w:pPr>
      <w:widowControl w:val="0"/>
      <w:tabs>
        <w:tab w:val="left" w:pos="708"/>
      </w:tabs>
      <w:suppressAutoHyphens/>
      <w:spacing w:after="200" w:line="276" w:lineRule="auto"/>
    </w:pPr>
    <w:rPr>
      <w:rFonts w:ascii="Arial" w:hAnsi="Arial" w:cs="Arial"/>
      <w:sz w:val="24"/>
      <w:szCs w:val="24"/>
      <w:lang w:eastAsia="zh-CN"/>
    </w:rPr>
  </w:style>
  <w:style w:type="paragraph" w:customStyle="1" w:styleId="WW-Tretekstu">
    <w:name w:val="WW-Treść tekstu"/>
    <w:basedOn w:val="Domylnie"/>
    <w:pPr>
      <w:spacing w:after="120"/>
    </w:pPr>
  </w:style>
  <w:style w:type="paragraph" w:customStyle="1" w:styleId="Zwykytekst2">
    <w:name w:val="Zwykły tekst2"/>
    <w:basedOn w:val="Domylnie"/>
    <w:pPr>
      <w:tabs>
        <w:tab w:val="left" w:pos="19247"/>
        <w:tab w:val="left" w:pos="19800"/>
      </w:tabs>
      <w:ind w:left="1800" w:hanging="1800"/>
    </w:pPr>
    <w:rPr>
      <w:rFonts w:ascii="Times New Roman" w:hAnsi="Times New Roman" w:cs="Times New Roman"/>
      <w:szCs w:val="20"/>
    </w:rPr>
  </w:style>
  <w:style w:type="paragraph" w:customStyle="1" w:styleId="WW-header">
    <w:name w:val="WW-header"/>
    <w:basedOn w:val="Normalny"/>
    <w:next w:val="Tekstpodstawowy"/>
    <w:pPr>
      <w:widowControl w:val="0"/>
      <w:tabs>
        <w:tab w:val="center" w:pos="4703"/>
        <w:tab w:val="right" w:pos="9406"/>
      </w:tabs>
    </w:pPr>
    <w:rPr>
      <w:rFonts w:ascii="Times New Roman" w:hAnsi="Times New Roman" w:cs="Times New Roman"/>
    </w:rPr>
  </w:style>
  <w:style w:type="paragraph" w:customStyle="1" w:styleId="Akapitzlist2">
    <w:name w:val="Akapit z listą2"/>
    <w:basedOn w:val="Normalny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Tekstpodstawowy230">
    <w:name w:val="Tekst podstawowy 23"/>
    <w:basedOn w:val="Normalny"/>
    <w:pPr>
      <w:spacing w:after="120" w:line="480" w:lineRule="auto"/>
    </w:p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Tekstblokowy1">
    <w:name w:val="Tekst blokowy1"/>
    <w:basedOn w:val="Normalny"/>
    <w:pPr>
      <w:widowControl w:val="0"/>
    </w:pPr>
    <w:rPr>
      <w:rFonts w:ascii="Times New Roman" w:eastAsia="SimSun" w:hAnsi="Times New Roman" w:cs="Mangal"/>
      <w:kern w:val="1"/>
      <w:lang w:bidi="hi-IN"/>
    </w:rPr>
  </w:style>
  <w:style w:type="paragraph" w:customStyle="1" w:styleId="p">
    <w:name w:val="p"/>
    <w:pPr>
      <w:widowControl w:val="0"/>
      <w:suppressAutoHyphens/>
      <w:autoSpaceDE w:val="0"/>
      <w:spacing w:before="20" w:after="40" w:line="40" w:lineRule="atLeast"/>
      <w:jc w:val="both"/>
    </w:pPr>
    <w:rPr>
      <w:rFonts w:ascii="Arial" w:hAnsi="Arial" w:cs="Arial"/>
      <w:color w:val="000000"/>
      <w:sz w:val="18"/>
      <w:szCs w:val="18"/>
      <w:lang w:eastAsia="zh-CN"/>
    </w:rPr>
  </w:style>
  <w:style w:type="paragraph" w:customStyle="1" w:styleId="w4ustart">
    <w:name w:val="w4ustart"/>
    <w:basedOn w:val="Normalny"/>
    <w:pPr>
      <w:spacing w:before="280" w:after="280"/>
    </w:pPr>
    <w:rPr>
      <w:rFonts w:ascii="Times New Roman" w:hAnsi="Times New Roman" w:cs="Times New Roman"/>
    </w:rPr>
  </w:style>
  <w:style w:type="paragraph" w:customStyle="1" w:styleId="litera">
    <w:name w:val="litera"/>
    <w:basedOn w:val="Normalny"/>
    <w:pPr>
      <w:spacing w:before="280" w:after="280"/>
    </w:pPr>
    <w:rPr>
      <w:rFonts w:ascii="Times New Roman" w:hAnsi="Times New Roman" w:cs="Times New Roman"/>
    </w:rPr>
  </w:style>
  <w:style w:type="paragraph" w:customStyle="1" w:styleId="WW-Tekstpodstawowywcity31">
    <w:name w:val="WW-Tekst podstawowy wcięty 31"/>
    <w:basedOn w:val="Normalny"/>
    <w:pPr>
      <w:ind w:left="-11"/>
    </w:pPr>
    <w:rPr>
      <w:rFonts w:ascii="Times New Roman" w:hAnsi="Times New Roman" w:cs="Times New Roman"/>
      <w:kern w:val="1"/>
      <w:szCs w:val="20"/>
    </w:rPr>
  </w:style>
  <w:style w:type="paragraph" w:customStyle="1" w:styleId="Normal1">
    <w:name w:val="Normal1"/>
    <w:pPr>
      <w:widowControl w:val="0"/>
      <w:suppressAutoHyphens/>
    </w:pPr>
    <w:rPr>
      <w:rFonts w:ascii="Arial" w:eastAsia="Arial Unicode MS" w:hAnsi="Arial" w:cs="Arial"/>
      <w:color w:val="00000A"/>
      <w:sz w:val="24"/>
      <w:szCs w:val="24"/>
      <w:lang w:eastAsia="zh-CN"/>
    </w:rPr>
  </w:style>
  <w:style w:type="paragraph" w:customStyle="1" w:styleId="Normal11">
    <w:name w:val="Normal11"/>
    <w:pPr>
      <w:widowControl w:val="0"/>
      <w:suppressAutoHyphens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western">
    <w:name w:val="western"/>
    <w:basedOn w:val="Normalny"/>
    <w:pPr>
      <w:spacing w:before="100" w:after="119"/>
    </w:pPr>
    <w:rPr>
      <w:rFonts w:eastAsia="Calibri"/>
      <w:color w:val="000000"/>
    </w:rPr>
  </w:style>
  <w:style w:type="paragraph" w:customStyle="1" w:styleId="10">
    <w:name w:val="1"/>
    <w:basedOn w:val="Normalny"/>
  </w:style>
  <w:style w:type="paragraph" w:customStyle="1" w:styleId="spistrescipoziom1">
    <w:name w:val="spis_tresci_poziom_1"/>
    <w:basedOn w:val="Normalny"/>
    <w:pPr>
      <w:numPr>
        <w:numId w:val="15"/>
      </w:numPr>
      <w:spacing w:after="120"/>
      <w:jc w:val="both"/>
    </w:pPr>
    <w:rPr>
      <w:b/>
      <w:sz w:val="20"/>
      <w:szCs w:val="20"/>
    </w:rPr>
  </w:style>
  <w:style w:type="paragraph" w:customStyle="1" w:styleId="spistrescipoziom2">
    <w:name w:val="spis_tresci_poziom_2"/>
    <w:basedOn w:val="Normalny"/>
    <w:pPr>
      <w:tabs>
        <w:tab w:val="num" w:pos="0"/>
      </w:tabs>
      <w:spacing w:after="120"/>
      <w:ind w:left="360" w:hanging="360"/>
      <w:jc w:val="both"/>
    </w:pPr>
    <w:rPr>
      <w:b/>
      <w:sz w:val="20"/>
      <w:szCs w:val="20"/>
      <w:lang w:val="x-none"/>
    </w:rPr>
  </w:style>
  <w:style w:type="paragraph" w:customStyle="1" w:styleId="Tekstpodstawowy25">
    <w:name w:val="Tekst podstawowy 25"/>
    <w:basedOn w:val="Normalny"/>
    <w:pPr>
      <w:spacing w:after="120" w:line="480" w:lineRule="auto"/>
    </w:p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  <w:sz w:val="20"/>
      <w:szCs w:val="20"/>
      <w:lang w:val="x-none"/>
    </w:rPr>
  </w:style>
  <w:style w:type="paragraph" w:customStyle="1" w:styleId="Nagweknr2">
    <w:name w:val="Nagłówek nr 2"/>
    <w:basedOn w:val="Nagwek2"/>
    <w:next w:val="Nagwek2"/>
    <w:pPr>
      <w:keepNext w:val="0"/>
      <w:numPr>
        <w:ilvl w:val="0"/>
        <w:numId w:val="14"/>
      </w:numPr>
      <w:tabs>
        <w:tab w:val="left" w:pos="1068"/>
      </w:tabs>
      <w:spacing w:before="120" w:after="120"/>
      <w:ind w:left="1068" w:firstLine="0"/>
      <w:jc w:val="both"/>
      <w:textAlignment w:val="baseline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Nagweknr3">
    <w:name w:val="Nagłówek nr 3"/>
    <w:basedOn w:val="Nagwek3"/>
    <w:next w:val="Spistreci3"/>
    <w:pPr>
      <w:keepNext w:val="0"/>
      <w:keepLines/>
      <w:numPr>
        <w:ilvl w:val="0"/>
        <w:numId w:val="33"/>
      </w:numPr>
      <w:tabs>
        <w:tab w:val="clear" w:pos="1620"/>
        <w:tab w:val="clear" w:pos="2160"/>
        <w:tab w:val="left" w:pos="1758"/>
      </w:tabs>
      <w:spacing w:before="120" w:after="120"/>
      <w:ind w:left="794" w:hanging="454"/>
      <w:jc w:val="both"/>
      <w:textAlignment w:val="baseline"/>
    </w:pPr>
    <w:rPr>
      <w:rFonts w:ascii="Times New Roman" w:eastAsia="SimSun" w:hAnsi="Times New Roman" w:cs="Times New Roman"/>
      <w:b w:val="0"/>
      <w:color w:val="auto"/>
      <w:kern w:val="1"/>
      <w:sz w:val="24"/>
      <w:szCs w:val="24"/>
      <w:lang w:bidi="hi-IN"/>
    </w:rPr>
  </w:style>
  <w:style w:type="paragraph" w:customStyle="1" w:styleId="N-Lista">
    <w:name w:val="N-Lista"/>
    <w:basedOn w:val="Normalny"/>
    <w:next w:val="Normalny"/>
    <w:pPr>
      <w:numPr>
        <w:numId w:val="18"/>
      </w:numPr>
      <w:ind w:left="1020" w:hanging="340"/>
      <w:jc w:val="both"/>
      <w:textAlignment w:val="baseline"/>
    </w:pPr>
    <w:rPr>
      <w:rFonts w:ascii="Times New Roman" w:hAnsi="Times New Roman" w:cs="Times New Roman"/>
    </w:rPr>
  </w:style>
  <w:style w:type="paragraph" w:customStyle="1" w:styleId="N-Lista2">
    <w:name w:val="N-Lista2"/>
    <w:basedOn w:val="N-Lista"/>
    <w:next w:val="N-Lista"/>
    <w:pPr>
      <w:numPr>
        <w:numId w:val="13"/>
      </w:numPr>
      <w:spacing w:after="120"/>
    </w:pPr>
  </w:style>
  <w:style w:type="paragraph" w:customStyle="1" w:styleId="U-11">
    <w:name w:val="U - 1.1"/>
    <w:basedOn w:val="Normalny"/>
    <w:pPr>
      <w:numPr>
        <w:numId w:val="29"/>
      </w:numPr>
      <w:spacing w:before="120" w:after="120"/>
      <w:ind w:left="794" w:hanging="454"/>
      <w:jc w:val="both"/>
    </w:pPr>
    <w:rPr>
      <w:rFonts w:ascii="Times New Roman" w:hAnsi="Times New Roman" w:cs="Times New Roman"/>
      <w:color w:val="000000"/>
      <w:lang w:val="x-none"/>
    </w:rPr>
  </w:style>
  <w:style w:type="paragraph" w:styleId="Spistreci3">
    <w:name w:val="toc 3"/>
    <w:basedOn w:val="Normalny"/>
    <w:next w:val="Normalny"/>
    <w:pPr>
      <w:ind w:left="480"/>
    </w:pPr>
  </w:style>
  <w:style w:type="paragraph" w:customStyle="1" w:styleId="rozdzia">
    <w:name w:val="rozdział"/>
    <w:basedOn w:val="Normalny"/>
    <w:pPr>
      <w:tabs>
        <w:tab w:val="left" w:pos="0"/>
      </w:tabs>
      <w:spacing w:after="160" w:line="360" w:lineRule="auto"/>
      <w:ind w:left="720" w:hanging="360"/>
    </w:pPr>
    <w:rPr>
      <w:rFonts w:ascii="Calibri" w:hAnsi="Calibri" w:cs="Calibri"/>
      <w:b/>
      <w:bCs/>
      <w:caps/>
      <w:sz w:val="28"/>
      <w:szCs w:val="28"/>
    </w:rPr>
  </w:style>
  <w:style w:type="paragraph" w:customStyle="1" w:styleId="CharChar1CharChar">
    <w:name w:val="Char Char1 Char Char"/>
    <w:basedOn w:val="Normalny"/>
    <w:rPr>
      <w:rFonts w:ascii="Times New Roman" w:hAnsi="Times New Roman" w:cs="Times New Roman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podstawowy27">
    <w:name w:val="Tekst podstawowy 27"/>
    <w:basedOn w:val="Normalny"/>
    <w:pPr>
      <w:suppressAutoHyphens w:val="0"/>
      <w:spacing w:after="120" w:line="480" w:lineRule="auto"/>
    </w:pPr>
  </w:style>
  <w:style w:type="paragraph" w:customStyle="1" w:styleId="Listapunktowana21">
    <w:name w:val="Lista punktowana 21"/>
    <w:basedOn w:val="Normalny"/>
    <w:pPr>
      <w:ind w:left="566" w:hanging="283"/>
      <w:contextualSpacing/>
    </w:pPr>
  </w:style>
  <w:style w:type="paragraph" w:customStyle="1" w:styleId="w5pktart">
    <w:name w:val="w5pktart"/>
    <w:basedOn w:val="Normalny"/>
    <w:pPr>
      <w:suppressAutoHyphens w:val="0"/>
      <w:spacing w:before="280" w:after="280"/>
    </w:pPr>
    <w:rPr>
      <w:rFonts w:ascii="Times New Roman" w:hAnsi="Times New Roman" w:cs="Times New Roman"/>
    </w:rPr>
  </w:style>
  <w:style w:type="paragraph" w:customStyle="1" w:styleId="Tekstkomentarza2">
    <w:name w:val="Tekst komentarza2"/>
    <w:basedOn w:val="Normalny"/>
    <w:rPr>
      <w:sz w:val="20"/>
      <w:szCs w:val="20"/>
    </w:rPr>
  </w:style>
  <w:style w:type="paragraph" w:styleId="Poprawka">
    <w:name w:val="Revision"/>
    <w:pPr>
      <w:suppressAutoHyphens/>
    </w:pPr>
    <w:rPr>
      <w:rFonts w:ascii="Arial" w:hAnsi="Arial" w:cs="Arial"/>
      <w:sz w:val="24"/>
      <w:szCs w:val="24"/>
      <w:lang w:eastAsia="zh-CN"/>
    </w:rPr>
  </w:style>
  <w:style w:type="paragraph" w:customStyle="1" w:styleId="Zwykytekst4">
    <w:name w:val="Zwykły tekst4"/>
    <w:basedOn w:val="Normalny"/>
    <w:pPr>
      <w:tabs>
        <w:tab w:val="left" w:pos="1247"/>
        <w:tab w:val="left" w:pos="1800"/>
      </w:tabs>
      <w:suppressAutoHyphens w:val="0"/>
      <w:ind w:left="1800" w:hanging="1800"/>
    </w:pPr>
    <w:rPr>
      <w:rFonts w:ascii="Times New Roman" w:hAnsi="Times New Roman" w:cs="Times New Roman"/>
      <w:szCs w:val="20"/>
    </w:rPr>
  </w:style>
  <w:style w:type="character" w:styleId="Odwoaniedokomentarza">
    <w:name w:val="annotation reference"/>
    <w:uiPriority w:val="99"/>
    <w:semiHidden/>
    <w:unhideWhenUsed/>
    <w:rsid w:val="0077028A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semiHidden/>
    <w:unhideWhenUsed/>
    <w:rsid w:val="0077028A"/>
    <w:rPr>
      <w:sz w:val="20"/>
      <w:szCs w:val="20"/>
    </w:rPr>
  </w:style>
  <w:style w:type="character" w:customStyle="1" w:styleId="TekstkomentarzaZnak2">
    <w:name w:val="Tekst komentarza Znak2"/>
    <w:link w:val="Tekstkomentarza"/>
    <w:uiPriority w:val="99"/>
    <w:semiHidden/>
    <w:rsid w:val="0077028A"/>
    <w:rPr>
      <w:rFonts w:ascii="Arial" w:hAnsi="Arial" w:cs="Arial"/>
      <w:lang w:eastAsia="zh-CN"/>
    </w:rPr>
  </w:style>
  <w:style w:type="paragraph" w:styleId="Tekstpodstawowy2">
    <w:name w:val="Body Text 2"/>
    <w:basedOn w:val="Normalny"/>
    <w:link w:val="Tekstpodstawowy2Znak2"/>
    <w:uiPriority w:val="99"/>
    <w:semiHidden/>
    <w:unhideWhenUsed/>
    <w:rsid w:val="00402E91"/>
    <w:pPr>
      <w:spacing w:after="120" w:line="480" w:lineRule="auto"/>
    </w:pPr>
  </w:style>
  <w:style w:type="character" w:customStyle="1" w:styleId="Tekstpodstawowy2Znak2">
    <w:name w:val="Tekst podstawowy 2 Znak2"/>
    <w:link w:val="Tekstpodstawowy2"/>
    <w:uiPriority w:val="99"/>
    <w:semiHidden/>
    <w:rsid w:val="00402E91"/>
    <w:rPr>
      <w:rFonts w:ascii="Arial" w:hAnsi="Arial" w:cs="Arial"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7278B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1">
    <w:name w:val="Nagłówek Znak1"/>
    <w:aliases w:val="Nagłówek strony Znak1,Nagłówek strony1 Znak1,Nagłówek strony11 Znak1"/>
    <w:link w:val="Nagwek"/>
    <w:rsid w:val="009D74F2"/>
    <w:rPr>
      <w:rFonts w:ascii="Arial" w:hAnsi="Arial" w:cs="Arial"/>
      <w:sz w:val="24"/>
      <w:szCs w:val="24"/>
      <w:lang w:eastAsia="zh-CN"/>
    </w:rPr>
  </w:style>
  <w:style w:type="paragraph" w:styleId="Akapitzlist">
    <w:name w:val="List Paragraph"/>
    <w:aliases w:val="T_SZ_List Paragraph,Akapit z listą 1,Akapit z listą3,Akapit z listą31,Odstavec,Akapit z listą BS,Akapit z listą4,Nagłowek 3,Kolorowa lista — akcent 11,Dot pt,F5 List Paragraph,Recommendation,List Paragraph11,lp1"/>
    <w:basedOn w:val="Normalny"/>
    <w:qFormat/>
    <w:rsid w:val="006E136F"/>
    <w:pPr>
      <w:suppressAutoHyphens w:val="0"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pl-PL"/>
    </w:rPr>
  </w:style>
  <w:style w:type="character" w:customStyle="1" w:styleId="pktZnak">
    <w:name w:val="pkt Znak"/>
    <w:link w:val="pkt"/>
    <w:locked/>
    <w:rsid w:val="002653E2"/>
    <w:rPr>
      <w:sz w:val="24"/>
      <w:lang w:eastAsia="zh-CN"/>
    </w:rPr>
  </w:style>
  <w:style w:type="character" w:styleId="Odwoanieprzypisudolnego">
    <w:name w:val="footnote reference"/>
    <w:uiPriority w:val="99"/>
    <w:rsid w:val="00B132D1"/>
    <w:rPr>
      <w:rFonts w:cs="Times New Roman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6EFCC-ACFD-4C9E-B5A5-330E8259B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gosiamaj</dc:creator>
  <cp:keywords/>
  <cp:lastModifiedBy>Marta Gaik</cp:lastModifiedBy>
  <cp:revision>3</cp:revision>
  <cp:lastPrinted>2021-03-22T10:07:00Z</cp:lastPrinted>
  <dcterms:created xsi:type="dcterms:W3CDTF">2025-11-17T16:39:00Z</dcterms:created>
  <dcterms:modified xsi:type="dcterms:W3CDTF">2025-11-20T12:28:00Z</dcterms:modified>
</cp:coreProperties>
</file>